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2F1A2" w14:textId="77777777" w:rsidR="004F4BB2" w:rsidRPr="001970C2" w:rsidRDefault="004F4BB2" w:rsidP="00455B8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3E003F"/>
        </w:rPr>
      </w:pPr>
      <w:r w:rsidRPr="001970C2">
        <w:rPr>
          <w:rFonts w:ascii="Arial" w:hAnsi="Arial" w:cs="Arial"/>
          <w:b/>
          <w:bCs/>
          <w:color w:val="0B0B0B"/>
        </w:rPr>
        <w:t>Dal 28 settembre al 4 ottobre - 17esima edizione</w:t>
      </w:r>
    </w:p>
    <w:p w14:paraId="2EFCC020" w14:textId="77777777" w:rsidR="004F4BB2" w:rsidRPr="001970C2" w:rsidRDefault="004F4BB2" w:rsidP="00455B8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3E003F"/>
        </w:rPr>
      </w:pPr>
      <w:r w:rsidRPr="001970C2">
        <w:rPr>
          <w:rFonts w:ascii="Arial" w:hAnsi="Arial" w:cs="Arial"/>
          <w:b/>
          <w:bCs/>
          <w:color w:val="0B0B0B"/>
        </w:rPr>
        <w:t>Apre Mario Martone</w:t>
      </w:r>
    </w:p>
    <w:p w14:paraId="3163513C" w14:textId="77777777" w:rsidR="004F4BB2" w:rsidRPr="001970C2" w:rsidRDefault="004F4BB2" w:rsidP="001970C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3E003F"/>
        </w:rPr>
      </w:pPr>
      <w:r w:rsidRPr="001970C2">
        <w:rPr>
          <w:rFonts w:ascii="Arial" w:hAnsi="Arial" w:cs="Arial"/>
          <w:b/>
          <w:bCs/>
          <w:color w:val="0B0B0B"/>
        </w:rPr>
        <w:t xml:space="preserve">Tra </w:t>
      </w:r>
      <w:proofErr w:type="gramStart"/>
      <w:r w:rsidRPr="001970C2">
        <w:rPr>
          <w:rFonts w:ascii="Arial" w:hAnsi="Arial" w:cs="Arial"/>
          <w:b/>
          <w:bCs/>
          <w:color w:val="0B0B0B"/>
        </w:rPr>
        <w:t xml:space="preserve">gli ospiti Francesco Munzi e Amos </w:t>
      </w:r>
      <w:proofErr w:type="spellStart"/>
      <w:r w:rsidRPr="001970C2">
        <w:rPr>
          <w:rFonts w:ascii="Arial" w:hAnsi="Arial" w:cs="Arial"/>
          <w:b/>
          <w:bCs/>
          <w:color w:val="0B0B0B"/>
        </w:rPr>
        <w:t>Gitai</w:t>
      </w:r>
      <w:proofErr w:type="spellEnd"/>
      <w:proofErr w:type="gramEnd"/>
    </w:p>
    <w:p w14:paraId="4A303AD2" w14:textId="77777777" w:rsidR="004F4BB2" w:rsidRPr="001970C2" w:rsidRDefault="004F4BB2" w:rsidP="001970C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3E003F"/>
        </w:rPr>
      </w:pPr>
      <w:r w:rsidRPr="001970C2">
        <w:rPr>
          <w:rFonts w:ascii="Arial" w:hAnsi="Arial" w:cs="Arial"/>
          <w:b/>
          <w:bCs/>
          <w:color w:val="0B0B0B"/>
        </w:rPr>
        <w:t xml:space="preserve">Marco Risi e Libero De Rienzo ricordano Giancarlo </w:t>
      </w:r>
      <w:proofErr w:type="spellStart"/>
      <w:proofErr w:type="gramStart"/>
      <w:r w:rsidRPr="001970C2">
        <w:rPr>
          <w:rFonts w:ascii="Arial" w:hAnsi="Arial" w:cs="Arial"/>
          <w:b/>
          <w:bCs/>
          <w:color w:val="0B0B0B"/>
        </w:rPr>
        <w:t>Siani</w:t>
      </w:r>
      <w:proofErr w:type="spellEnd"/>
      <w:proofErr w:type="gramEnd"/>
    </w:p>
    <w:p w14:paraId="374D63D4" w14:textId="77777777" w:rsidR="004F4BB2" w:rsidRPr="001970C2" w:rsidRDefault="004F4BB2" w:rsidP="001970C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3E003F"/>
        </w:rPr>
      </w:pPr>
    </w:p>
    <w:p w14:paraId="2EFB982E" w14:textId="38B553AF" w:rsidR="00E12719" w:rsidRDefault="00455B8B" w:rsidP="00445982">
      <w:pPr>
        <w:widowControl w:val="0"/>
        <w:autoSpaceDE w:val="0"/>
        <w:autoSpaceDN w:val="0"/>
        <w:adjustRightInd w:val="0"/>
        <w:ind w:left="-709" w:right="-142"/>
        <w:jc w:val="both"/>
        <w:rPr>
          <w:rFonts w:ascii="Arial" w:hAnsi="Arial" w:cs="Arial"/>
          <w:bCs/>
          <w:color w:val="0C0C0C"/>
          <w:u w:color="09007E"/>
        </w:rPr>
      </w:pPr>
      <w:r w:rsidRPr="00E12719">
        <w:rPr>
          <w:rFonts w:ascii="Arial" w:hAnsi="Arial" w:cs="Arial"/>
          <w:bCs/>
          <w:color w:val="0B0B0B"/>
        </w:rPr>
        <w:t xml:space="preserve">Sarà </w:t>
      </w:r>
      <w:r w:rsidRPr="00E12719">
        <w:rPr>
          <w:rFonts w:ascii="Arial" w:hAnsi="Arial" w:cs="Arial"/>
          <w:b/>
          <w:bCs/>
          <w:color w:val="0B0B0B"/>
        </w:rPr>
        <w:t xml:space="preserve">Mario Martone </w:t>
      </w:r>
      <w:r w:rsidRPr="00E12719">
        <w:rPr>
          <w:rFonts w:ascii="Arial" w:hAnsi="Arial" w:cs="Arial"/>
          <w:bCs/>
          <w:color w:val="0B0B0B"/>
        </w:rPr>
        <w:t>lunedì</w:t>
      </w:r>
      <w:r w:rsidR="004F4BB2" w:rsidRPr="00E12719">
        <w:rPr>
          <w:rFonts w:ascii="Arial" w:hAnsi="Arial" w:cs="Arial"/>
          <w:bCs/>
          <w:color w:val="0B0B0B"/>
        </w:rPr>
        <w:t xml:space="preserve"> 28 settembre ad aprire</w:t>
      </w:r>
      <w:r w:rsidR="004F4BB2" w:rsidRPr="001970C2">
        <w:rPr>
          <w:rFonts w:ascii="Arial" w:hAnsi="Arial" w:cs="Arial"/>
          <w:b/>
          <w:bCs/>
          <w:color w:val="0B0B0B"/>
        </w:rPr>
        <w:t xml:space="preserve"> la 17esima edizione del Napoli Film Festival </w:t>
      </w:r>
      <w:r w:rsidR="004F4BB2" w:rsidRPr="001970C2">
        <w:rPr>
          <w:rFonts w:ascii="Arial" w:hAnsi="Arial" w:cs="Arial"/>
          <w:color w:val="0B0B0B"/>
        </w:rPr>
        <w:t>che gli dedica la prima retrospettiva comple</w:t>
      </w:r>
      <w:r w:rsidR="00370105">
        <w:rPr>
          <w:rFonts w:ascii="Arial" w:hAnsi="Arial" w:cs="Arial"/>
          <w:color w:val="0B0B0B"/>
        </w:rPr>
        <w:t xml:space="preserve">ta nella sua città: il regista </w:t>
      </w:r>
      <w:r w:rsidR="002B3D69">
        <w:rPr>
          <w:rFonts w:ascii="Arial" w:hAnsi="Arial" w:cs="Arial"/>
          <w:color w:val="0B0B0B"/>
        </w:rPr>
        <w:t xml:space="preserve">sarà protagonista di un </w:t>
      </w:r>
      <w:r w:rsidR="009F66D7">
        <w:rPr>
          <w:rFonts w:ascii="Arial" w:hAnsi="Arial" w:cs="Arial"/>
          <w:color w:val="0B0B0B"/>
        </w:rPr>
        <w:t>“</w:t>
      </w:r>
      <w:r w:rsidR="002B3D69">
        <w:rPr>
          <w:rFonts w:ascii="Arial" w:hAnsi="Arial" w:cs="Arial"/>
          <w:color w:val="0B0B0B"/>
        </w:rPr>
        <w:t>Incontro ravvicinato</w:t>
      </w:r>
      <w:r w:rsidR="009F66D7">
        <w:rPr>
          <w:rFonts w:ascii="Arial" w:hAnsi="Arial" w:cs="Arial"/>
          <w:color w:val="0B0B0B"/>
        </w:rPr>
        <w:t xml:space="preserve">” </w:t>
      </w:r>
      <w:r w:rsidR="004F4BB2" w:rsidRPr="001970C2">
        <w:rPr>
          <w:rFonts w:ascii="Arial" w:hAnsi="Arial" w:cs="Arial"/>
          <w:color w:val="0B0B0B"/>
        </w:rPr>
        <w:t>condotto da </w:t>
      </w:r>
      <w:r w:rsidR="002B3D69">
        <w:rPr>
          <w:rFonts w:ascii="Arial" w:hAnsi="Arial" w:cs="Arial"/>
          <w:b/>
          <w:bCs/>
          <w:color w:val="0B0B0B"/>
        </w:rPr>
        <w:t>Enzo d</w:t>
      </w:r>
      <w:r w:rsidR="004F4BB2" w:rsidRPr="001970C2">
        <w:rPr>
          <w:rFonts w:ascii="Arial" w:hAnsi="Arial" w:cs="Arial"/>
          <w:b/>
          <w:bCs/>
          <w:color w:val="0B0B0B"/>
        </w:rPr>
        <w:t xml:space="preserve">'Errico, direttore del Corriere del Mezzogiorno, al Cinema </w:t>
      </w:r>
      <w:proofErr w:type="spellStart"/>
      <w:r w:rsidR="004F4BB2" w:rsidRPr="001970C2">
        <w:rPr>
          <w:rFonts w:ascii="Arial" w:hAnsi="Arial" w:cs="Arial"/>
          <w:b/>
          <w:bCs/>
          <w:color w:val="0B0B0B"/>
        </w:rPr>
        <w:t>Metropolitan</w:t>
      </w:r>
      <w:proofErr w:type="spellEnd"/>
      <w:r w:rsidR="004F4BB2" w:rsidRPr="001970C2">
        <w:rPr>
          <w:rFonts w:ascii="Arial" w:hAnsi="Arial" w:cs="Arial"/>
          <w:b/>
          <w:bCs/>
          <w:color w:val="0B0B0B"/>
        </w:rPr>
        <w:t xml:space="preserve"> in via </w:t>
      </w:r>
      <w:proofErr w:type="spellStart"/>
      <w:r w:rsidR="004F4BB2" w:rsidRPr="001970C2">
        <w:rPr>
          <w:rFonts w:ascii="Arial" w:hAnsi="Arial" w:cs="Arial"/>
          <w:b/>
          <w:bCs/>
          <w:color w:val="0B0B0B"/>
        </w:rPr>
        <w:t>Chiaia</w:t>
      </w:r>
      <w:proofErr w:type="spellEnd"/>
      <w:r w:rsidR="004F4BB2" w:rsidRPr="001970C2">
        <w:rPr>
          <w:rFonts w:ascii="Arial" w:hAnsi="Arial" w:cs="Arial"/>
          <w:b/>
          <w:bCs/>
          <w:color w:val="0B0B0B"/>
        </w:rPr>
        <w:t xml:space="preserve"> 149 (ore 21). </w:t>
      </w:r>
      <w:r w:rsidR="004F4BB2" w:rsidRPr="001970C2">
        <w:rPr>
          <w:rFonts w:ascii="Arial" w:hAnsi="Arial" w:cs="Arial"/>
          <w:color w:val="141414"/>
        </w:rPr>
        <w:t> </w:t>
      </w:r>
      <w:r w:rsidR="009F66D7">
        <w:rPr>
          <w:rFonts w:ascii="Arial" w:hAnsi="Arial" w:cs="Arial"/>
          <w:color w:val="0E0E0E"/>
        </w:rPr>
        <w:t xml:space="preserve">Durante la </w:t>
      </w:r>
      <w:r w:rsidR="004F4BB2" w:rsidRPr="001970C2">
        <w:rPr>
          <w:rFonts w:ascii="Arial" w:hAnsi="Arial" w:cs="Arial"/>
          <w:color w:val="0E0E0E"/>
        </w:rPr>
        <w:t>serata sarà proposto</w:t>
      </w:r>
      <w:r w:rsidR="00D73427">
        <w:rPr>
          <w:rFonts w:ascii="Arial" w:hAnsi="Arial" w:cs="Arial"/>
          <w:color w:val="0E0E0E"/>
        </w:rPr>
        <w:t>, tra l'altro,</w:t>
      </w:r>
      <w:r w:rsidR="004F4BB2" w:rsidRPr="001970C2">
        <w:rPr>
          <w:rFonts w:ascii="Arial" w:hAnsi="Arial" w:cs="Arial"/>
          <w:color w:val="0E0E0E"/>
        </w:rPr>
        <w:t xml:space="preserve"> </w:t>
      </w:r>
      <w:r w:rsidR="002B3D69">
        <w:rPr>
          <w:rFonts w:ascii="Arial" w:hAnsi="Arial" w:cs="Arial"/>
          <w:i/>
          <w:iCs/>
          <w:color w:val="0E0E0E"/>
        </w:rPr>
        <w:t>Pastorale cilentana</w:t>
      </w:r>
      <w:r w:rsidR="004F4BB2" w:rsidRPr="001970C2">
        <w:rPr>
          <w:rFonts w:ascii="Arial" w:hAnsi="Arial" w:cs="Arial"/>
          <w:i/>
          <w:iCs/>
          <w:color w:val="0E0E0E"/>
        </w:rPr>
        <w:t>,</w:t>
      </w:r>
      <w:r w:rsidR="004F4BB2" w:rsidRPr="001970C2">
        <w:rPr>
          <w:rFonts w:ascii="Arial" w:hAnsi="Arial" w:cs="Arial"/>
          <w:color w:val="101010"/>
        </w:rPr>
        <w:t> il cortometraggio</w:t>
      </w:r>
      <w:r w:rsidR="00D73427">
        <w:rPr>
          <w:rFonts w:ascii="Arial" w:hAnsi="Arial" w:cs="Arial"/>
          <w:color w:val="101010"/>
        </w:rPr>
        <w:t xml:space="preserve"> </w:t>
      </w:r>
      <w:r w:rsidR="009F66D7">
        <w:rPr>
          <w:rFonts w:ascii="Arial" w:hAnsi="Arial" w:cs="Arial"/>
          <w:color w:val="101010"/>
        </w:rPr>
        <w:t xml:space="preserve">realizzato </w:t>
      </w:r>
      <w:r w:rsidR="00E1408C">
        <w:rPr>
          <w:rFonts w:ascii="Arial" w:hAnsi="Arial" w:cs="Arial"/>
          <w:color w:val="101010"/>
        </w:rPr>
        <w:t xml:space="preserve">da Martone </w:t>
      </w:r>
      <w:r w:rsidR="009F66D7">
        <w:rPr>
          <w:rFonts w:ascii="Arial" w:hAnsi="Arial" w:cs="Arial"/>
          <w:color w:val="101010"/>
        </w:rPr>
        <w:t>per l'Expo</w:t>
      </w:r>
      <w:r w:rsidR="004F4BB2" w:rsidRPr="001970C2">
        <w:rPr>
          <w:rFonts w:ascii="Arial" w:hAnsi="Arial" w:cs="Arial"/>
          <w:color w:val="101010"/>
        </w:rPr>
        <w:t>.</w:t>
      </w:r>
      <w:r w:rsidR="002B3D69">
        <w:rPr>
          <w:rFonts w:ascii="Arial" w:hAnsi="Arial" w:cs="Arial"/>
          <w:color w:val="141414"/>
        </w:rPr>
        <w:t> </w:t>
      </w:r>
      <w:r w:rsidR="009F66D7">
        <w:rPr>
          <w:rFonts w:ascii="Arial" w:hAnsi="Arial" w:cs="Arial"/>
          <w:color w:val="141414"/>
        </w:rPr>
        <w:t xml:space="preserve">Anche </w:t>
      </w:r>
      <w:r w:rsidR="002B3D69">
        <w:rPr>
          <w:rFonts w:ascii="Arial" w:hAnsi="Arial" w:cs="Arial"/>
          <w:b/>
          <w:bCs/>
          <w:color w:val="0C0C0C"/>
        </w:rPr>
        <w:t xml:space="preserve">Francesco </w:t>
      </w:r>
      <w:r w:rsidR="004F4BB2" w:rsidRPr="001970C2">
        <w:rPr>
          <w:rFonts w:ascii="Arial" w:hAnsi="Arial" w:cs="Arial"/>
          <w:b/>
          <w:bCs/>
          <w:color w:val="0C0C0C"/>
        </w:rPr>
        <w:t>Munzi</w:t>
      </w:r>
      <w:r w:rsidR="00D73427">
        <w:rPr>
          <w:rFonts w:ascii="Arial" w:hAnsi="Arial" w:cs="Arial"/>
          <w:b/>
          <w:bCs/>
          <w:color w:val="0C0C0C"/>
        </w:rPr>
        <w:t xml:space="preserve"> </w:t>
      </w:r>
      <w:r w:rsidR="009F66D7">
        <w:rPr>
          <w:rFonts w:ascii="Arial" w:hAnsi="Arial" w:cs="Arial"/>
          <w:color w:val="0C0C0C"/>
        </w:rPr>
        <w:t xml:space="preserve">e </w:t>
      </w:r>
      <w:r w:rsidR="004F4BB2" w:rsidRPr="001970C2">
        <w:rPr>
          <w:rFonts w:ascii="Arial" w:hAnsi="Arial" w:cs="Arial"/>
          <w:color w:val="0C0C0C"/>
        </w:rPr>
        <w:t xml:space="preserve">il maestro israeliano </w:t>
      </w:r>
      <w:r w:rsidR="004F4BB2" w:rsidRPr="001970C2">
        <w:rPr>
          <w:rFonts w:ascii="Arial" w:hAnsi="Arial" w:cs="Arial"/>
          <w:b/>
          <w:bCs/>
          <w:color w:val="0C0C0C"/>
        </w:rPr>
        <w:t xml:space="preserve">Amos </w:t>
      </w:r>
      <w:proofErr w:type="spellStart"/>
      <w:r w:rsidR="004F4BB2" w:rsidRPr="001970C2">
        <w:rPr>
          <w:rFonts w:ascii="Arial" w:hAnsi="Arial" w:cs="Arial"/>
          <w:b/>
          <w:bCs/>
          <w:color w:val="0C0C0C"/>
        </w:rPr>
        <w:t>Gitai</w:t>
      </w:r>
      <w:proofErr w:type="spellEnd"/>
      <w:r w:rsidR="00823C49">
        <w:rPr>
          <w:rFonts w:ascii="Arial" w:hAnsi="Arial" w:cs="Arial"/>
          <w:color w:val="0C0C0C"/>
        </w:rPr>
        <w:t> </w:t>
      </w:r>
      <w:r w:rsidR="004F4BB2" w:rsidRPr="001970C2">
        <w:rPr>
          <w:rFonts w:ascii="Arial" w:hAnsi="Arial" w:cs="Arial"/>
          <w:color w:val="0C0C0C"/>
        </w:rPr>
        <w:t xml:space="preserve">saranno tra protagonisti del festival diretto da </w:t>
      </w:r>
      <w:r w:rsidR="004F4BB2" w:rsidRPr="002B3D69">
        <w:rPr>
          <w:rFonts w:ascii="Arial" w:hAnsi="Arial" w:cs="Arial"/>
          <w:b/>
          <w:color w:val="0C0C0C"/>
        </w:rPr>
        <w:t>Mario Violini (28 settembre - 4 ottobre</w:t>
      </w:r>
      <w:proofErr w:type="gramStart"/>
      <w:r w:rsidR="004F4BB2" w:rsidRPr="002B3D69">
        <w:rPr>
          <w:rFonts w:ascii="Arial" w:hAnsi="Arial" w:cs="Arial"/>
          <w:b/>
          <w:color w:val="0C0C0C"/>
        </w:rPr>
        <w:t>)</w:t>
      </w:r>
      <w:proofErr w:type="gramEnd"/>
      <w:r w:rsidR="004F4BB2" w:rsidRPr="001970C2">
        <w:rPr>
          <w:rFonts w:ascii="Arial" w:hAnsi="Arial" w:cs="Arial"/>
          <w:color w:val="0C0C0C"/>
        </w:rPr>
        <w:t>che assegnerà i premi Vesuvio Awards e “</w:t>
      </w:r>
      <w:r w:rsidR="00E1408C">
        <w:rPr>
          <w:rFonts w:ascii="Arial" w:hAnsi="Arial" w:cs="Arial"/>
          <w:color w:val="0C0C0C"/>
        </w:rPr>
        <w:t>invaderà” molti spazi cittadini(</w:t>
      </w:r>
      <w:proofErr w:type="spellStart"/>
      <w:r w:rsidR="004F4BB2" w:rsidRPr="001970C2">
        <w:rPr>
          <w:rFonts w:ascii="Arial" w:hAnsi="Arial" w:cs="Arial"/>
          <w:b/>
          <w:bCs/>
          <w:color w:val="0B0B0B"/>
        </w:rPr>
        <w:t>Metropolitan</w:t>
      </w:r>
      <w:proofErr w:type="spellEnd"/>
      <w:r w:rsidR="004F4BB2" w:rsidRPr="001970C2">
        <w:rPr>
          <w:rFonts w:ascii="Arial" w:hAnsi="Arial" w:cs="Arial"/>
          <w:b/>
          <w:bCs/>
          <w:color w:val="0B0B0B"/>
        </w:rPr>
        <w:t xml:space="preserve">, </w:t>
      </w:r>
      <w:r w:rsidR="00E1408C">
        <w:rPr>
          <w:rFonts w:ascii="Arial" w:hAnsi="Arial" w:cs="Arial"/>
          <w:b/>
          <w:bCs/>
          <w:color w:val="0B0B0B"/>
        </w:rPr>
        <w:t xml:space="preserve">PAN | Palazzo delle Arti, </w:t>
      </w:r>
      <w:proofErr w:type="spellStart"/>
      <w:r w:rsidR="004F4BB2" w:rsidRPr="001970C2">
        <w:rPr>
          <w:rFonts w:ascii="Arial" w:hAnsi="Arial" w:cs="Arial"/>
          <w:b/>
          <w:bCs/>
          <w:color w:val="0B0B0B"/>
        </w:rPr>
        <w:t>Institut</w:t>
      </w:r>
      <w:proofErr w:type="spellEnd"/>
      <w:r w:rsidR="00D73427">
        <w:rPr>
          <w:rFonts w:ascii="Arial" w:hAnsi="Arial" w:cs="Arial"/>
          <w:b/>
          <w:bCs/>
          <w:color w:val="0B0B0B"/>
        </w:rPr>
        <w:t xml:space="preserve"> </w:t>
      </w:r>
      <w:proofErr w:type="spellStart"/>
      <w:r w:rsidR="004F4BB2" w:rsidRPr="001970C2">
        <w:rPr>
          <w:rFonts w:ascii="Arial" w:hAnsi="Arial" w:cs="Arial"/>
          <w:b/>
          <w:bCs/>
          <w:color w:val="0B0B0B"/>
        </w:rPr>
        <w:t>Français</w:t>
      </w:r>
      <w:proofErr w:type="spellEnd"/>
      <w:r w:rsidR="004F4BB2" w:rsidRPr="001970C2">
        <w:rPr>
          <w:rFonts w:ascii="Arial" w:hAnsi="Arial" w:cs="Arial"/>
          <w:b/>
          <w:bCs/>
          <w:color w:val="0B0B0B"/>
        </w:rPr>
        <w:t xml:space="preserve">, </w:t>
      </w:r>
      <w:proofErr w:type="spellStart"/>
      <w:r w:rsidR="004F4BB2" w:rsidRPr="001970C2">
        <w:rPr>
          <w:rFonts w:ascii="Arial" w:hAnsi="Arial" w:cs="Arial"/>
          <w:b/>
          <w:bCs/>
          <w:color w:val="0B0B0B"/>
        </w:rPr>
        <w:t>Instituto</w:t>
      </w:r>
      <w:proofErr w:type="spellEnd"/>
      <w:r w:rsidR="004F4BB2" w:rsidRPr="001970C2">
        <w:rPr>
          <w:rFonts w:ascii="Arial" w:hAnsi="Arial" w:cs="Arial"/>
          <w:b/>
          <w:bCs/>
          <w:color w:val="0B0B0B"/>
        </w:rPr>
        <w:t xml:space="preserve"> Cervantes</w:t>
      </w:r>
      <w:r w:rsidR="00E1408C">
        <w:rPr>
          <w:rFonts w:ascii="Arial" w:hAnsi="Arial" w:cs="Arial"/>
          <w:b/>
          <w:bCs/>
          <w:color w:val="0B0B0B"/>
        </w:rPr>
        <w:t>)</w:t>
      </w:r>
      <w:r w:rsidR="00D73427">
        <w:rPr>
          <w:rFonts w:ascii="Arial" w:hAnsi="Arial" w:cs="Arial"/>
          <w:b/>
          <w:bCs/>
          <w:color w:val="0B0B0B"/>
        </w:rPr>
        <w:t xml:space="preserve"> </w:t>
      </w:r>
      <w:r w:rsidR="004F4BB2" w:rsidRPr="001970C2">
        <w:rPr>
          <w:rFonts w:ascii="Arial" w:hAnsi="Arial" w:cs="Arial"/>
          <w:color w:val="0C0C0C"/>
        </w:rPr>
        <w:t xml:space="preserve">con concorsi, rassegne, anteprime presentate dagli autori come </w:t>
      </w:r>
      <w:r w:rsidR="004F4BB2" w:rsidRPr="006F20C2">
        <w:rPr>
          <w:rFonts w:ascii="Arial" w:hAnsi="Arial" w:cs="Arial"/>
          <w:bCs/>
          <w:i/>
          <w:color w:val="0C0C0C"/>
        </w:rPr>
        <w:t>Rabin</w:t>
      </w:r>
      <w:r w:rsidR="00D73427">
        <w:rPr>
          <w:rFonts w:ascii="Arial" w:hAnsi="Arial" w:cs="Arial"/>
          <w:bCs/>
          <w:i/>
          <w:color w:val="0C0C0C"/>
        </w:rPr>
        <w:t>,</w:t>
      </w:r>
      <w:r w:rsidR="004F4BB2" w:rsidRPr="006F20C2">
        <w:rPr>
          <w:rFonts w:ascii="Arial" w:hAnsi="Arial" w:cs="Arial"/>
          <w:bCs/>
          <w:i/>
          <w:color w:val="0C0C0C"/>
        </w:rPr>
        <w:t xml:space="preserve"> the last </w:t>
      </w:r>
      <w:proofErr w:type="spellStart"/>
      <w:r w:rsidR="004F4BB2" w:rsidRPr="006F20C2">
        <w:rPr>
          <w:rFonts w:ascii="Arial" w:hAnsi="Arial" w:cs="Arial"/>
          <w:bCs/>
          <w:i/>
          <w:color w:val="0C0C0C"/>
        </w:rPr>
        <w:t>days</w:t>
      </w:r>
      <w:proofErr w:type="spellEnd"/>
      <w:r w:rsidR="004F4BB2" w:rsidRPr="001970C2">
        <w:rPr>
          <w:rFonts w:ascii="Arial" w:hAnsi="Arial" w:cs="Arial"/>
          <w:color w:val="0C0C0C"/>
        </w:rPr>
        <w:t xml:space="preserve"> di Amos </w:t>
      </w:r>
      <w:proofErr w:type="spellStart"/>
      <w:r w:rsidR="004F4BB2" w:rsidRPr="001970C2">
        <w:rPr>
          <w:rFonts w:ascii="Arial" w:hAnsi="Arial" w:cs="Arial"/>
          <w:color w:val="0C0C0C"/>
        </w:rPr>
        <w:t>Gitai</w:t>
      </w:r>
      <w:proofErr w:type="spellEnd"/>
      <w:r w:rsidR="00D73427">
        <w:rPr>
          <w:rFonts w:ascii="Arial" w:hAnsi="Arial" w:cs="Arial"/>
          <w:color w:val="0C0C0C"/>
        </w:rPr>
        <w:t xml:space="preserve"> </w:t>
      </w:r>
      <w:r w:rsidR="004F4BB2" w:rsidRPr="001970C2">
        <w:rPr>
          <w:rFonts w:ascii="Arial" w:hAnsi="Arial" w:cs="Arial"/>
          <w:color w:val="0C0C0C"/>
        </w:rPr>
        <w:t xml:space="preserve"> (2 </w:t>
      </w:r>
      <w:r w:rsidR="006F20C2">
        <w:rPr>
          <w:rFonts w:ascii="Arial" w:hAnsi="Arial" w:cs="Arial"/>
          <w:color w:val="0C0C0C"/>
        </w:rPr>
        <w:t>ottobre, in collaborazione con Venezia a Napoli</w:t>
      </w:r>
      <w:r w:rsidR="004F4BB2" w:rsidRPr="001970C2">
        <w:rPr>
          <w:rFonts w:ascii="Arial" w:hAnsi="Arial" w:cs="Arial"/>
          <w:color w:val="0C0C0C"/>
        </w:rPr>
        <w:t xml:space="preserve">) e il debutto alla regia di </w:t>
      </w:r>
      <w:r w:rsidR="004F4BB2" w:rsidRPr="001970C2">
        <w:rPr>
          <w:rFonts w:ascii="Arial" w:hAnsi="Arial" w:cs="Arial"/>
          <w:b/>
          <w:bCs/>
          <w:color w:val="0C0C0C"/>
        </w:rPr>
        <w:t>Sergio Assisi </w:t>
      </w:r>
      <w:r w:rsidR="00D73427">
        <w:rPr>
          <w:rFonts w:ascii="Arial" w:hAnsi="Arial" w:cs="Arial"/>
          <w:b/>
          <w:bCs/>
          <w:color w:val="0C0C0C"/>
        </w:rPr>
        <w:t xml:space="preserve"> </w:t>
      </w:r>
      <w:r w:rsidR="004F4BB2" w:rsidRPr="001970C2">
        <w:rPr>
          <w:rFonts w:ascii="Arial" w:hAnsi="Arial" w:cs="Arial"/>
          <w:color w:val="0C0C0C"/>
        </w:rPr>
        <w:t>con</w:t>
      </w:r>
      <w:r w:rsidR="00D73427">
        <w:rPr>
          <w:rFonts w:ascii="Arial" w:hAnsi="Arial" w:cs="Arial"/>
          <w:color w:val="0C0C0C"/>
        </w:rPr>
        <w:t xml:space="preserve"> </w:t>
      </w:r>
      <w:r w:rsidR="004F4BB2" w:rsidRPr="006F20C2">
        <w:rPr>
          <w:rFonts w:ascii="Arial" w:hAnsi="Arial" w:cs="Arial"/>
          <w:bCs/>
          <w:i/>
          <w:color w:val="0C0C0C"/>
        </w:rPr>
        <w:t>A Napoli non piove mai</w:t>
      </w:r>
      <w:r w:rsidR="00D73427">
        <w:rPr>
          <w:rFonts w:ascii="Arial" w:hAnsi="Arial" w:cs="Arial"/>
          <w:bCs/>
          <w:i/>
          <w:color w:val="0C0C0C"/>
        </w:rPr>
        <w:t xml:space="preserve"> </w:t>
      </w:r>
      <w:r w:rsidR="000B5DE6" w:rsidRPr="000B5DE6">
        <w:rPr>
          <w:rFonts w:ascii="Arial" w:hAnsi="Arial" w:cs="Arial"/>
          <w:bCs/>
          <w:color w:val="0C0C0C"/>
        </w:rPr>
        <w:t>(29 settembre)</w:t>
      </w:r>
      <w:r w:rsidR="004F4BB2" w:rsidRPr="006F20C2">
        <w:rPr>
          <w:rFonts w:ascii="Arial" w:hAnsi="Arial" w:cs="Arial"/>
          <w:i/>
          <w:color w:val="0C0C0C"/>
        </w:rPr>
        <w:t>.</w:t>
      </w:r>
      <w:r w:rsidR="004F4BB2" w:rsidRPr="001970C2">
        <w:rPr>
          <w:rFonts w:ascii="Arial" w:hAnsi="Arial" w:cs="Arial"/>
          <w:color w:val="0C0C0C"/>
        </w:rPr>
        <w:t xml:space="preserve"> Il regista </w:t>
      </w:r>
      <w:r w:rsidR="006F20C2">
        <w:rPr>
          <w:rFonts w:ascii="Arial" w:hAnsi="Arial" w:cs="Arial"/>
          <w:b/>
          <w:bCs/>
          <w:color w:val="0C0C0C"/>
        </w:rPr>
        <w:t xml:space="preserve">Marco Risi, Andrea Purgatori e </w:t>
      </w:r>
      <w:r w:rsidR="004F4BB2" w:rsidRPr="001970C2">
        <w:rPr>
          <w:rFonts w:ascii="Arial" w:hAnsi="Arial" w:cs="Arial"/>
          <w:b/>
          <w:bCs/>
          <w:color w:val="0C0C0C"/>
        </w:rPr>
        <w:t xml:space="preserve">Libero De Rienzo </w:t>
      </w:r>
      <w:r w:rsidR="004F4BB2" w:rsidRPr="006F20C2">
        <w:rPr>
          <w:rFonts w:ascii="Arial" w:hAnsi="Arial" w:cs="Arial"/>
          <w:bCs/>
          <w:color w:val="0C0C0C"/>
        </w:rPr>
        <w:t xml:space="preserve">ricorderanno </w:t>
      </w:r>
      <w:r w:rsidR="004F4BB2" w:rsidRPr="001970C2">
        <w:rPr>
          <w:rFonts w:ascii="Arial" w:hAnsi="Arial" w:cs="Arial"/>
          <w:b/>
          <w:bCs/>
          <w:color w:val="0C0C0C"/>
        </w:rPr>
        <w:t xml:space="preserve">Giancarlo </w:t>
      </w:r>
      <w:proofErr w:type="spellStart"/>
      <w:r w:rsidR="004F4BB2" w:rsidRPr="001970C2">
        <w:rPr>
          <w:rFonts w:ascii="Arial" w:hAnsi="Arial" w:cs="Arial"/>
          <w:b/>
          <w:bCs/>
          <w:color w:val="0C0C0C"/>
        </w:rPr>
        <w:t>Siani</w:t>
      </w:r>
      <w:proofErr w:type="spellEnd"/>
      <w:r w:rsidR="00D73427">
        <w:rPr>
          <w:rFonts w:ascii="Arial" w:hAnsi="Arial" w:cs="Arial"/>
          <w:b/>
          <w:bCs/>
          <w:color w:val="0C0C0C"/>
        </w:rPr>
        <w:t xml:space="preserve"> </w:t>
      </w:r>
      <w:r w:rsidR="004F4BB2" w:rsidRPr="001970C2">
        <w:rPr>
          <w:rFonts w:ascii="Arial" w:hAnsi="Arial" w:cs="Arial"/>
          <w:color w:val="0C0C0C"/>
        </w:rPr>
        <w:t xml:space="preserve">a </w:t>
      </w:r>
      <w:proofErr w:type="gramStart"/>
      <w:r w:rsidR="004F4BB2" w:rsidRPr="001970C2">
        <w:rPr>
          <w:rFonts w:ascii="Arial" w:hAnsi="Arial" w:cs="Arial"/>
          <w:color w:val="0C0C0C"/>
        </w:rPr>
        <w:t>30</w:t>
      </w:r>
      <w:proofErr w:type="gramEnd"/>
      <w:r w:rsidR="004F4BB2" w:rsidRPr="001970C2">
        <w:rPr>
          <w:rFonts w:ascii="Arial" w:hAnsi="Arial" w:cs="Arial"/>
          <w:color w:val="0C0C0C"/>
        </w:rPr>
        <w:t xml:space="preserve"> anni dall'assassinio </w:t>
      </w:r>
      <w:r w:rsidR="000B5DE6">
        <w:rPr>
          <w:rFonts w:ascii="Arial" w:hAnsi="Arial" w:cs="Arial"/>
          <w:color w:val="0C0C0C"/>
        </w:rPr>
        <w:t>il 30 settembre con</w:t>
      </w:r>
      <w:r w:rsidR="004F4BB2" w:rsidRPr="001970C2">
        <w:rPr>
          <w:rFonts w:ascii="Arial" w:hAnsi="Arial" w:cs="Arial"/>
          <w:color w:val="0C0C0C"/>
        </w:rPr>
        <w:t xml:space="preserve"> la proiezione di </w:t>
      </w:r>
      <w:proofErr w:type="spellStart"/>
      <w:r w:rsidR="004F4BB2" w:rsidRPr="001970C2">
        <w:rPr>
          <w:rFonts w:ascii="Arial" w:hAnsi="Arial" w:cs="Arial"/>
          <w:i/>
          <w:iCs/>
          <w:color w:val="0C0C0C"/>
        </w:rPr>
        <w:t>Fortapasc</w:t>
      </w:r>
      <w:proofErr w:type="spellEnd"/>
      <w:r w:rsidR="004F4BB2" w:rsidRPr="001970C2">
        <w:rPr>
          <w:rFonts w:ascii="Arial" w:hAnsi="Arial" w:cs="Arial"/>
          <w:color w:val="0C0C0C"/>
        </w:rPr>
        <w:t xml:space="preserve">. </w:t>
      </w:r>
      <w:r w:rsidR="004F4BB2" w:rsidRPr="001970C2">
        <w:rPr>
          <w:rFonts w:ascii="Arial" w:hAnsi="Arial" w:cs="Arial"/>
          <w:color w:val="0B0B0B"/>
        </w:rPr>
        <w:t xml:space="preserve">Con </w:t>
      </w:r>
      <w:r w:rsidR="004F4BB2" w:rsidRPr="001970C2">
        <w:rPr>
          <w:rFonts w:ascii="Arial" w:hAnsi="Arial" w:cs="Arial"/>
          <w:b/>
          <w:bCs/>
          <w:color w:val="0E0E0E"/>
        </w:rPr>
        <w:t xml:space="preserve">Parole di Cinema, </w:t>
      </w:r>
      <w:r w:rsidR="004F4BB2" w:rsidRPr="006F20C2">
        <w:rPr>
          <w:rFonts w:ascii="Arial" w:hAnsi="Arial" w:cs="Arial"/>
          <w:bCs/>
          <w:color w:val="0E0E0E"/>
        </w:rPr>
        <w:t>incontri con gli studenti universitari,</w:t>
      </w:r>
      <w:r w:rsidR="004F4BB2" w:rsidRPr="001970C2">
        <w:rPr>
          <w:rFonts w:ascii="Arial" w:hAnsi="Arial" w:cs="Arial"/>
          <w:color w:val="0E0E0E"/>
        </w:rPr>
        <w:t xml:space="preserve"> riflettori su autori emergenti come </w:t>
      </w:r>
      <w:r w:rsidR="004F4BB2" w:rsidRPr="001970C2">
        <w:rPr>
          <w:rFonts w:ascii="Arial" w:hAnsi="Arial" w:cs="Arial"/>
          <w:b/>
          <w:bCs/>
          <w:color w:val="0E0E0E"/>
        </w:rPr>
        <w:t>Eleonora</w:t>
      </w:r>
      <w:r w:rsidR="00D73427">
        <w:rPr>
          <w:rFonts w:ascii="Arial" w:hAnsi="Arial" w:cs="Arial"/>
          <w:b/>
          <w:bCs/>
          <w:color w:val="0E0E0E"/>
        </w:rPr>
        <w:t xml:space="preserve"> </w:t>
      </w:r>
      <w:proofErr w:type="spellStart"/>
      <w:r w:rsidR="004F4BB2" w:rsidRPr="001970C2">
        <w:rPr>
          <w:rFonts w:ascii="Arial" w:hAnsi="Arial" w:cs="Arial"/>
          <w:b/>
          <w:bCs/>
          <w:color w:val="0E0E0E"/>
        </w:rPr>
        <w:t>Danco</w:t>
      </w:r>
      <w:proofErr w:type="spellEnd"/>
      <w:r w:rsidR="004F4BB2" w:rsidRPr="001970C2">
        <w:rPr>
          <w:rFonts w:ascii="Arial" w:hAnsi="Arial" w:cs="Arial"/>
          <w:b/>
          <w:bCs/>
          <w:color w:val="0E0E0E"/>
        </w:rPr>
        <w:t xml:space="preserve">, Ottavia </w:t>
      </w:r>
      <w:proofErr w:type="spellStart"/>
      <w:r w:rsidR="004F4BB2" w:rsidRPr="001970C2">
        <w:rPr>
          <w:rFonts w:ascii="Arial" w:hAnsi="Arial" w:cs="Arial"/>
          <w:b/>
          <w:bCs/>
          <w:color w:val="0E0E0E"/>
        </w:rPr>
        <w:t>Madeddu</w:t>
      </w:r>
      <w:proofErr w:type="spellEnd"/>
      <w:r w:rsidR="004F4BB2" w:rsidRPr="001970C2">
        <w:rPr>
          <w:rFonts w:ascii="Arial" w:hAnsi="Arial" w:cs="Arial"/>
          <w:b/>
          <w:bCs/>
          <w:color w:val="0E0E0E"/>
        </w:rPr>
        <w:t xml:space="preserve">, </w:t>
      </w:r>
      <w:r w:rsidR="004F4BB2" w:rsidRPr="001970C2">
        <w:rPr>
          <w:rFonts w:ascii="Arial" w:hAnsi="Arial" w:cs="Arial"/>
          <w:color w:val="0E0E0E"/>
        </w:rPr>
        <w:t xml:space="preserve">autrice di </w:t>
      </w:r>
      <w:r w:rsidR="004F4BB2" w:rsidRPr="001970C2">
        <w:rPr>
          <w:rFonts w:ascii="Arial" w:hAnsi="Arial" w:cs="Arial"/>
          <w:i/>
          <w:iCs/>
          <w:color w:val="0E0E0E"/>
        </w:rPr>
        <w:t xml:space="preserve">Short </w:t>
      </w:r>
      <w:proofErr w:type="spellStart"/>
      <w:r w:rsidR="004F4BB2" w:rsidRPr="001970C2">
        <w:rPr>
          <w:rFonts w:ascii="Arial" w:hAnsi="Arial" w:cs="Arial"/>
          <w:i/>
          <w:iCs/>
          <w:color w:val="0E0E0E"/>
        </w:rPr>
        <w:t>Skin</w:t>
      </w:r>
      <w:proofErr w:type="spellEnd"/>
      <w:r w:rsidR="004F4BB2" w:rsidRPr="001970C2">
        <w:rPr>
          <w:rFonts w:ascii="Arial" w:hAnsi="Arial" w:cs="Arial"/>
          <w:color w:val="0E0E0E"/>
        </w:rPr>
        <w:t xml:space="preserve">, </w:t>
      </w:r>
      <w:r w:rsidR="004F4BB2" w:rsidRPr="001970C2">
        <w:rPr>
          <w:rFonts w:ascii="Arial" w:hAnsi="Arial" w:cs="Arial"/>
          <w:b/>
          <w:bCs/>
          <w:color w:val="0E0E0E"/>
        </w:rPr>
        <w:t xml:space="preserve">Susanna </w:t>
      </w:r>
      <w:proofErr w:type="spellStart"/>
      <w:r w:rsidR="004F4BB2" w:rsidRPr="001970C2">
        <w:rPr>
          <w:rFonts w:ascii="Arial" w:hAnsi="Arial" w:cs="Arial"/>
          <w:b/>
          <w:bCs/>
          <w:color w:val="0E0E0E"/>
        </w:rPr>
        <w:t>Nicchiarelli</w:t>
      </w:r>
      <w:proofErr w:type="spellEnd"/>
      <w:r w:rsidR="00D73427">
        <w:rPr>
          <w:rFonts w:ascii="Arial" w:hAnsi="Arial" w:cs="Arial"/>
          <w:b/>
          <w:bCs/>
          <w:color w:val="0E0E0E"/>
        </w:rPr>
        <w:t xml:space="preserve"> </w:t>
      </w:r>
      <w:r w:rsidR="004F4BB2" w:rsidRPr="001970C2">
        <w:rPr>
          <w:rFonts w:ascii="Arial" w:hAnsi="Arial" w:cs="Arial"/>
          <w:color w:val="0E0E0E"/>
        </w:rPr>
        <w:t xml:space="preserve">che presenterà in anteprima </w:t>
      </w:r>
      <w:r w:rsidR="004F4BB2" w:rsidRPr="001970C2">
        <w:rPr>
          <w:rFonts w:ascii="Arial" w:hAnsi="Arial" w:cs="Arial"/>
          <w:i/>
          <w:iCs/>
          <w:color w:val="0E0E0E"/>
        </w:rPr>
        <w:t>Per tutta la vita</w:t>
      </w:r>
      <w:r w:rsidR="004F4BB2" w:rsidRPr="001970C2">
        <w:rPr>
          <w:rFonts w:ascii="Arial" w:hAnsi="Arial" w:cs="Arial"/>
          <w:color w:val="0E0E0E"/>
        </w:rPr>
        <w:t xml:space="preserve">, </w:t>
      </w:r>
      <w:r w:rsidR="004F4BB2" w:rsidRPr="001970C2">
        <w:rPr>
          <w:rFonts w:ascii="Arial" w:hAnsi="Arial" w:cs="Arial"/>
          <w:b/>
          <w:bCs/>
          <w:color w:val="0E0E0E"/>
        </w:rPr>
        <w:t>Francesco Albanese</w:t>
      </w:r>
      <w:r w:rsidR="004F4BB2" w:rsidRPr="001970C2">
        <w:rPr>
          <w:rFonts w:ascii="Arial" w:hAnsi="Arial" w:cs="Arial"/>
          <w:color w:val="0E0E0E"/>
        </w:rPr>
        <w:t>. </w:t>
      </w:r>
      <w:r w:rsidR="00EC4617">
        <w:rPr>
          <w:rFonts w:ascii="Arial" w:hAnsi="Arial" w:cs="Arial"/>
          <w:color w:val="0C0C0C"/>
        </w:rPr>
        <w:t>Tra</w:t>
      </w:r>
      <w:r w:rsidR="004F4BB2" w:rsidRPr="001970C2">
        <w:rPr>
          <w:rFonts w:ascii="Arial" w:hAnsi="Arial" w:cs="Arial"/>
          <w:color w:val="0C0C0C"/>
        </w:rPr>
        <w:t xml:space="preserve"> le rassegne,</w:t>
      </w:r>
      <w:r w:rsidR="00D73427">
        <w:rPr>
          <w:rFonts w:ascii="Arial" w:hAnsi="Arial" w:cs="Arial"/>
          <w:color w:val="0C0C0C"/>
        </w:rPr>
        <w:t xml:space="preserve"> </w:t>
      </w:r>
      <w:proofErr w:type="gramStart"/>
      <w:r w:rsidR="004F4BB2" w:rsidRPr="001970C2">
        <w:rPr>
          <w:rFonts w:ascii="Arial" w:hAnsi="Arial" w:cs="Arial"/>
          <w:color w:val="0C0C0C"/>
        </w:rPr>
        <w:t>personali complete</w:t>
      </w:r>
      <w:proofErr w:type="gramEnd"/>
      <w:r w:rsidR="004F4BB2" w:rsidRPr="001970C2">
        <w:rPr>
          <w:rFonts w:ascii="Arial" w:hAnsi="Arial" w:cs="Arial"/>
          <w:color w:val="0C0C0C"/>
        </w:rPr>
        <w:t xml:space="preserve"> di Martone e Munzi, </w:t>
      </w:r>
      <w:r w:rsidR="00EC4617">
        <w:rPr>
          <w:rFonts w:ascii="Arial" w:hAnsi="Arial" w:cs="Arial"/>
          <w:color w:val="0C0C0C"/>
        </w:rPr>
        <w:t xml:space="preserve">e </w:t>
      </w:r>
      <w:r w:rsidR="004F4BB2" w:rsidRPr="001970C2">
        <w:rPr>
          <w:rFonts w:ascii="Arial" w:hAnsi="Arial" w:cs="Arial"/>
          <w:color w:val="0C0C0C"/>
        </w:rPr>
        <w:t xml:space="preserve">omaggi </w:t>
      </w:r>
      <w:r w:rsidR="004F4BB2" w:rsidRPr="001970C2">
        <w:rPr>
          <w:rFonts w:ascii="Arial" w:hAnsi="Arial" w:cs="Arial"/>
          <w:color w:val="0E0E0E"/>
        </w:rPr>
        <w:t xml:space="preserve">a </w:t>
      </w:r>
      <w:r w:rsidR="004F4BB2" w:rsidRPr="001970C2">
        <w:rPr>
          <w:rFonts w:ascii="Arial" w:hAnsi="Arial" w:cs="Arial"/>
          <w:b/>
          <w:bCs/>
          <w:color w:val="0E0E0E"/>
        </w:rPr>
        <w:t>Orson Welles </w:t>
      </w:r>
      <w:r w:rsidR="004F4BB2" w:rsidRPr="001970C2">
        <w:rPr>
          <w:rFonts w:ascii="Arial" w:hAnsi="Arial" w:cs="Arial"/>
          <w:color w:val="0E0E0E"/>
        </w:rPr>
        <w:t>e </w:t>
      </w:r>
      <w:proofErr w:type="spellStart"/>
      <w:r w:rsidR="004F4BB2" w:rsidRPr="001970C2">
        <w:rPr>
          <w:rFonts w:ascii="Arial" w:hAnsi="Arial" w:cs="Arial"/>
          <w:b/>
          <w:bCs/>
          <w:color w:val="0E0E0E"/>
        </w:rPr>
        <w:t>Virna</w:t>
      </w:r>
      <w:proofErr w:type="spellEnd"/>
      <w:r w:rsidR="004F4BB2" w:rsidRPr="001970C2">
        <w:rPr>
          <w:rFonts w:ascii="Arial" w:hAnsi="Arial" w:cs="Arial"/>
          <w:b/>
          <w:bCs/>
          <w:color w:val="0E0E0E"/>
        </w:rPr>
        <w:t xml:space="preserve"> </w:t>
      </w:r>
      <w:proofErr w:type="spellStart"/>
      <w:r w:rsidR="004F4BB2" w:rsidRPr="001970C2">
        <w:rPr>
          <w:rFonts w:ascii="Arial" w:hAnsi="Arial" w:cs="Arial"/>
          <w:b/>
          <w:bCs/>
          <w:color w:val="0E0E0E"/>
        </w:rPr>
        <w:t>Lisi</w:t>
      </w:r>
      <w:r w:rsidR="004F4BB2" w:rsidRPr="001970C2">
        <w:rPr>
          <w:rFonts w:ascii="Arial" w:hAnsi="Arial" w:cs="Arial"/>
          <w:b/>
          <w:bCs/>
          <w:i/>
          <w:iCs/>
          <w:color w:val="0E0E0E"/>
        </w:rPr>
        <w:t>.</w:t>
      </w:r>
      <w:r w:rsidR="004F4BB2" w:rsidRPr="001970C2">
        <w:rPr>
          <w:rFonts w:ascii="Arial" w:hAnsi="Arial" w:cs="Arial"/>
          <w:color w:val="0C0C0C"/>
        </w:rPr>
        <w:t>In</w:t>
      </w:r>
      <w:proofErr w:type="spellEnd"/>
      <w:r w:rsidR="004F4BB2" w:rsidRPr="001970C2">
        <w:rPr>
          <w:rFonts w:ascii="Arial" w:hAnsi="Arial" w:cs="Arial"/>
          <w:color w:val="0C0C0C"/>
        </w:rPr>
        <w:t xml:space="preserve"> collaborazione co</w:t>
      </w:r>
      <w:r w:rsidR="00A80ACA">
        <w:rPr>
          <w:rFonts w:ascii="Arial" w:hAnsi="Arial" w:cs="Arial"/>
          <w:color w:val="0C0C0C"/>
        </w:rPr>
        <w:t>n l'ICAI</w:t>
      </w:r>
      <w:bookmarkStart w:id="0" w:name="_GoBack"/>
      <w:bookmarkEnd w:id="0"/>
      <w:r w:rsidR="00A80ACA">
        <w:rPr>
          <w:rFonts w:ascii="Arial" w:hAnsi="Arial" w:cs="Arial"/>
          <w:color w:val="0C0C0C"/>
        </w:rPr>
        <w:t xml:space="preserve">C </w:t>
      </w:r>
      <w:r w:rsidR="00D73427" w:rsidRPr="0013453E">
        <w:rPr>
          <w:rFonts w:ascii="Arial" w:hAnsi="Arial" w:cs="Arial"/>
          <w:color w:val="0C0C0C"/>
        </w:rPr>
        <w:t>e</w:t>
      </w:r>
      <w:r w:rsidR="00A80ACA" w:rsidRPr="0013453E">
        <w:rPr>
          <w:rFonts w:ascii="Arial" w:hAnsi="Arial" w:cs="Arial"/>
          <w:color w:val="0C0C0C"/>
        </w:rPr>
        <w:t xml:space="preserve"> </w:t>
      </w:r>
      <w:r w:rsidR="0013453E" w:rsidRPr="0013453E">
        <w:rPr>
          <w:rFonts w:ascii="Arial" w:hAnsi="Arial" w:cs="Arial"/>
          <w:color w:val="1A1A1A"/>
        </w:rPr>
        <w:t>Istituto</w:t>
      </w:r>
      <w:r w:rsidR="0013453E" w:rsidRPr="0013453E">
        <w:rPr>
          <w:rFonts w:ascii="Arial" w:hAnsi="Arial" w:cs="Arial"/>
          <w:color w:val="1A1A1A"/>
        </w:rPr>
        <w:t xml:space="preserve"> Cooperazione e Sviluppo Italia-Cuba</w:t>
      </w:r>
      <w:r w:rsidR="00D73427">
        <w:rPr>
          <w:rFonts w:ascii="Arial" w:hAnsi="Arial" w:cs="Arial"/>
          <w:color w:val="0C0C0C"/>
        </w:rPr>
        <w:t>,</w:t>
      </w:r>
      <w:r w:rsidR="004F4BB2" w:rsidRPr="001970C2">
        <w:rPr>
          <w:rFonts w:ascii="Arial" w:hAnsi="Arial" w:cs="Arial"/>
          <w:color w:val="0C0C0C"/>
        </w:rPr>
        <w:t xml:space="preserve"> presso </w:t>
      </w:r>
      <w:r w:rsidR="004F4BB2" w:rsidRPr="00A80ACA">
        <w:rPr>
          <w:rFonts w:ascii="Arial" w:hAnsi="Arial" w:cs="Arial"/>
          <w:color w:val="0C0C0C"/>
        </w:rPr>
        <w:t>l'</w:t>
      </w:r>
      <w:proofErr w:type="spellStart"/>
      <w:r w:rsidR="004F4BB2" w:rsidRPr="00A80ACA">
        <w:rPr>
          <w:rFonts w:ascii="Arial" w:hAnsi="Arial" w:cs="Arial"/>
          <w:bCs/>
          <w:color w:val="0B0B0B"/>
        </w:rPr>
        <w:t>Instituto</w:t>
      </w:r>
      <w:proofErr w:type="spellEnd"/>
      <w:r w:rsidR="004F4BB2" w:rsidRPr="00A80ACA">
        <w:rPr>
          <w:rFonts w:ascii="Arial" w:hAnsi="Arial" w:cs="Arial"/>
          <w:bCs/>
          <w:color w:val="0B0B0B"/>
        </w:rPr>
        <w:t xml:space="preserve"> Cervantes</w:t>
      </w:r>
      <w:r w:rsidR="004F4BB2" w:rsidRPr="001970C2">
        <w:rPr>
          <w:rFonts w:ascii="Arial" w:hAnsi="Arial" w:cs="Arial"/>
          <w:color w:val="0B0B0B"/>
        </w:rPr>
        <w:t>,</w:t>
      </w:r>
      <w:r w:rsidR="00D73427">
        <w:rPr>
          <w:rFonts w:ascii="Arial" w:hAnsi="Arial" w:cs="Arial"/>
          <w:color w:val="0B0B0B"/>
        </w:rPr>
        <w:t xml:space="preserve"> </w:t>
      </w:r>
      <w:r w:rsidR="004F4BB2" w:rsidRPr="001970C2">
        <w:rPr>
          <w:rFonts w:ascii="Arial" w:hAnsi="Arial" w:cs="Arial"/>
          <w:color w:val="0C0C0C"/>
        </w:rPr>
        <w:t xml:space="preserve">sarà possibile assistere a </w:t>
      </w:r>
      <w:r w:rsidR="004F4BB2" w:rsidRPr="001970C2">
        <w:rPr>
          <w:rFonts w:ascii="Arial" w:hAnsi="Arial" w:cs="Arial"/>
          <w:b/>
          <w:bCs/>
          <w:color w:val="0C0C0C"/>
        </w:rPr>
        <w:t>Cinema Havana</w:t>
      </w:r>
      <w:r w:rsidR="004F4BB2" w:rsidRPr="001970C2">
        <w:rPr>
          <w:rFonts w:ascii="Arial" w:hAnsi="Arial" w:cs="Arial"/>
          <w:color w:val="0C0C0C"/>
        </w:rPr>
        <w:t xml:space="preserve"> una selezione di film musicali cubani dagli anni 60 ai giorni nostri, incluso l'acclamato </w:t>
      </w:r>
      <w:proofErr w:type="spellStart"/>
      <w:r w:rsidR="004F4BB2" w:rsidRPr="001970C2">
        <w:rPr>
          <w:rFonts w:ascii="Arial" w:hAnsi="Arial" w:cs="Arial"/>
          <w:i/>
          <w:iCs/>
          <w:color w:val="0C0C0C"/>
        </w:rPr>
        <w:t>El</w:t>
      </w:r>
      <w:proofErr w:type="spellEnd"/>
      <w:r w:rsidR="004F4BB2" w:rsidRPr="001970C2">
        <w:rPr>
          <w:rFonts w:ascii="Arial" w:hAnsi="Arial" w:cs="Arial"/>
          <w:i/>
          <w:iCs/>
          <w:color w:val="0C0C0C"/>
        </w:rPr>
        <w:t xml:space="preserve"> Benny</w:t>
      </w:r>
      <w:r w:rsidR="004F4BB2" w:rsidRPr="001970C2">
        <w:rPr>
          <w:rFonts w:ascii="Arial" w:hAnsi="Arial" w:cs="Arial"/>
          <w:color w:val="0C0C0C"/>
        </w:rPr>
        <w:t xml:space="preserve">. Dopo la retrospettiva della scorsa edizione </w:t>
      </w:r>
      <w:proofErr w:type="gramStart"/>
      <w:r w:rsidR="004F4BB2" w:rsidRPr="001970C2">
        <w:rPr>
          <w:rFonts w:ascii="Arial" w:hAnsi="Arial" w:cs="Arial"/>
          <w:color w:val="0C0C0C"/>
        </w:rPr>
        <w:t>continua l'</w:t>
      </w:r>
      <w:proofErr w:type="gramEnd"/>
      <w:r w:rsidR="004F4BB2" w:rsidRPr="001970C2">
        <w:rPr>
          <w:rFonts w:ascii="Arial" w:hAnsi="Arial" w:cs="Arial"/>
          <w:color w:val="0C0C0C"/>
        </w:rPr>
        <w:t xml:space="preserve">omaggio a </w:t>
      </w:r>
      <w:r w:rsidR="004F4BB2" w:rsidRPr="001970C2">
        <w:rPr>
          <w:rFonts w:ascii="Arial" w:hAnsi="Arial" w:cs="Arial"/>
          <w:b/>
          <w:bCs/>
          <w:color w:val="0C0C0C"/>
        </w:rPr>
        <w:t>Eduardo De Filippo</w:t>
      </w:r>
      <w:r w:rsidR="004F4BB2" w:rsidRPr="001970C2">
        <w:rPr>
          <w:rFonts w:ascii="Arial" w:hAnsi="Arial" w:cs="Arial"/>
          <w:color w:val="0C0C0C"/>
        </w:rPr>
        <w:t xml:space="preserve"> con la proiezione d</w:t>
      </w:r>
      <w:r w:rsidR="00D73427">
        <w:rPr>
          <w:rFonts w:ascii="Arial" w:hAnsi="Arial" w:cs="Arial"/>
          <w:color w:val="0C0C0C"/>
        </w:rPr>
        <w:t>ue</w:t>
      </w:r>
      <w:r w:rsidR="004F4BB2" w:rsidRPr="001970C2">
        <w:rPr>
          <w:rFonts w:ascii="Arial" w:hAnsi="Arial" w:cs="Arial"/>
          <w:color w:val="0C0C0C"/>
        </w:rPr>
        <w:t xml:space="preserve"> opere di Francesco </w:t>
      </w:r>
      <w:proofErr w:type="spellStart"/>
      <w:r w:rsidR="004F4BB2" w:rsidRPr="001970C2">
        <w:rPr>
          <w:rFonts w:ascii="Arial" w:hAnsi="Arial" w:cs="Arial"/>
          <w:color w:val="0C0C0C"/>
        </w:rPr>
        <w:t>Saponaro</w:t>
      </w:r>
      <w:proofErr w:type="spellEnd"/>
      <w:r w:rsidR="00D73427">
        <w:rPr>
          <w:rFonts w:ascii="Arial" w:hAnsi="Arial" w:cs="Arial"/>
          <w:color w:val="0C0C0C"/>
        </w:rPr>
        <w:t xml:space="preserve"> a lui dedicate.</w:t>
      </w:r>
      <w:r w:rsidR="00445982">
        <w:rPr>
          <w:rFonts w:ascii="Arial" w:hAnsi="Arial" w:cs="Arial"/>
          <w:color w:val="0C0C0C"/>
        </w:rPr>
        <w:t xml:space="preserve"> </w:t>
      </w:r>
      <w:r w:rsidR="004F4BB2" w:rsidRPr="001970C2">
        <w:rPr>
          <w:rFonts w:ascii="Arial" w:hAnsi="Arial" w:cs="Arial"/>
          <w:color w:val="0C0C0C"/>
        </w:rPr>
        <w:t>Quasi tutti i film del festival saranno proiettati con i sottotitoli in italiano per rendere fruibile la visione ai non udenti che potranno anche assistere agli incontri con Mario Martone e alla serata in ricord</w:t>
      </w:r>
      <w:r w:rsidR="005378A0">
        <w:rPr>
          <w:rFonts w:ascii="Arial" w:hAnsi="Arial" w:cs="Arial"/>
          <w:color w:val="0C0C0C"/>
        </w:rPr>
        <w:t xml:space="preserve">o di Giancarlo </w:t>
      </w:r>
      <w:proofErr w:type="spellStart"/>
      <w:r w:rsidR="005378A0">
        <w:rPr>
          <w:rFonts w:ascii="Arial" w:hAnsi="Arial" w:cs="Arial"/>
          <w:color w:val="0C0C0C"/>
        </w:rPr>
        <w:t>Siani</w:t>
      </w:r>
      <w:proofErr w:type="spellEnd"/>
      <w:r w:rsidR="005378A0">
        <w:rPr>
          <w:rFonts w:ascii="Arial" w:hAnsi="Arial" w:cs="Arial"/>
          <w:color w:val="0C0C0C"/>
        </w:rPr>
        <w:t xml:space="preserve"> grazie al</w:t>
      </w:r>
      <w:r w:rsidR="004F4BB2" w:rsidRPr="001970C2">
        <w:rPr>
          <w:rFonts w:ascii="Arial" w:hAnsi="Arial" w:cs="Arial"/>
          <w:color w:val="0C0C0C"/>
        </w:rPr>
        <w:t xml:space="preserve"> Servizio </w:t>
      </w:r>
      <w:proofErr w:type="gramStart"/>
      <w:r w:rsidR="004F4BB2" w:rsidRPr="001970C2">
        <w:rPr>
          <w:rFonts w:ascii="Arial" w:hAnsi="Arial" w:cs="Arial"/>
          <w:color w:val="0C0C0C"/>
        </w:rPr>
        <w:t xml:space="preserve">di </w:t>
      </w:r>
      <w:proofErr w:type="gramEnd"/>
      <w:r w:rsidR="004F4BB2" w:rsidRPr="001970C2">
        <w:rPr>
          <w:rFonts w:ascii="Arial" w:hAnsi="Arial" w:cs="Arial"/>
          <w:color w:val="0C0C0C"/>
        </w:rPr>
        <w:t xml:space="preserve">interpretariato </w:t>
      </w:r>
      <w:proofErr w:type="spellStart"/>
      <w:r w:rsidR="004F4BB2" w:rsidRPr="001970C2">
        <w:rPr>
          <w:rFonts w:ascii="Arial" w:hAnsi="Arial" w:cs="Arial"/>
          <w:color w:val="0C0C0C"/>
        </w:rPr>
        <w:t>Lis</w:t>
      </w:r>
      <w:proofErr w:type="spellEnd"/>
      <w:r w:rsidR="004F4BB2" w:rsidRPr="001970C2">
        <w:rPr>
          <w:rFonts w:ascii="Arial" w:hAnsi="Arial" w:cs="Arial"/>
          <w:color w:val="0C0C0C"/>
        </w:rPr>
        <w:t xml:space="preserve"> a cura della </w:t>
      </w:r>
      <w:r w:rsidR="004F4BB2" w:rsidRPr="001970C2">
        <w:rPr>
          <w:rFonts w:ascii="Arial" w:hAnsi="Arial" w:cs="Arial"/>
          <w:b/>
          <w:bCs/>
          <w:color w:val="0C0C0C"/>
        </w:rPr>
        <w:t xml:space="preserve">Scuola </w:t>
      </w:r>
      <w:proofErr w:type="spellStart"/>
      <w:r w:rsidR="004F4BB2" w:rsidRPr="001970C2">
        <w:rPr>
          <w:rFonts w:ascii="Arial" w:hAnsi="Arial" w:cs="Arial"/>
          <w:b/>
          <w:bCs/>
          <w:color w:val="0C0C0C"/>
        </w:rPr>
        <w:t>CounseLis</w:t>
      </w:r>
      <w:proofErr w:type="spellEnd"/>
      <w:r w:rsidR="004F4BB2" w:rsidRPr="001970C2">
        <w:rPr>
          <w:rFonts w:ascii="Arial" w:hAnsi="Arial" w:cs="Arial"/>
          <w:color w:val="0C0C0C"/>
        </w:rPr>
        <w:t>.</w:t>
      </w:r>
      <w:r w:rsidR="00D73427">
        <w:rPr>
          <w:rFonts w:ascii="Arial" w:hAnsi="Arial" w:cs="Arial"/>
          <w:color w:val="0C0C0C"/>
        </w:rPr>
        <w:t xml:space="preserve"> </w:t>
      </w:r>
      <w:r w:rsidR="004F4BB2" w:rsidRPr="001970C2">
        <w:rPr>
          <w:rFonts w:ascii="Arial" w:hAnsi="Arial" w:cs="Arial"/>
          <w:color w:val="0C0C0C"/>
        </w:rPr>
        <w:t xml:space="preserve">Per il concorso </w:t>
      </w:r>
      <w:r w:rsidR="004F4BB2" w:rsidRPr="001970C2">
        <w:rPr>
          <w:rFonts w:ascii="Arial" w:hAnsi="Arial" w:cs="Arial"/>
          <w:b/>
          <w:bCs/>
          <w:color w:val="0C0C0C"/>
        </w:rPr>
        <w:t xml:space="preserve">Europa/Mediterraneo, </w:t>
      </w:r>
      <w:r w:rsidR="004F4BB2" w:rsidRPr="00F8665E">
        <w:rPr>
          <w:rFonts w:ascii="Arial" w:hAnsi="Arial" w:cs="Arial"/>
          <w:bCs/>
          <w:color w:val="0B0B0B"/>
        </w:rPr>
        <w:t>sei pellicole raccontano l'Europa di oggi</w:t>
      </w:r>
      <w:r w:rsidR="004F4BB2" w:rsidRPr="00F8665E">
        <w:rPr>
          <w:rFonts w:ascii="Arial" w:hAnsi="Arial" w:cs="Arial"/>
          <w:color w:val="0B0B0B"/>
        </w:rPr>
        <w:t>.</w:t>
      </w:r>
      <w:r w:rsidR="004F4BB2" w:rsidRPr="00F8665E">
        <w:rPr>
          <w:rFonts w:ascii="Arial" w:hAnsi="Arial" w:cs="Arial"/>
          <w:color w:val="0C0C0C"/>
        </w:rPr>
        <w:t> </w:t>
      </w:r>
      <w:r w:rsidR="004F4BB2" w:rsidRPr="001970C2">
        <w:rPr>
          <w:rFonts w:ascii="Arial" w:hAnsi="Arial" w:cs="Arial"/>
          <w:color w:val="0B0B0B"/>
        </w:rPr>
        <w:t xml:space="preserve">Una giuria composta </w:t>
      </w:r>
      <w:proofErr w:type="gramStart"/>
      <w:r w:rsidR="004F4BB2" w:rsidRPr="001970C2">
        <w:rPr>
          <w:rFonts w:ascii="Arial" w:hAnsi="Arial" w:cs="Arial"/>
          <w:color w:val="0B0B0B"/>
        </w:rPr>
        <w:t>da</w:t>
      </w:r>
      <w:proofErr w:type="gramEnd"/>
      <w:r w:rsidR="004F4BB2" w:rsidRPr="001970C2">
        <w:rPr>
          <w:rFonts w:ascii="Arial" w:hAnsi="Arial" w:cs="Arial"/>
          <w:color w:val="0B0B0B"/>
        </w:rPr>
        <w:t xml:space="preserve"> studenti delle università napoletane assegnerà il Vesuvio Award, opera </w:t>
      </w:r>
      <w:r w:rsidR="00445982">
        <w:rPr>
          <w:rFonts w:ascii="Arial" w:hAnsi="Arial" w:cs="Arial"/>
          <w:color w:val="0B0B0B"/>
        </w:rPr>
        <w:t>di</w:t>
      </w:r>
      <w:r w:rsidR="004F4BB2" w:rsidRPr="001970C2">
        <w:rPr>
          <w:rFonts w:ascii="Arial" w:hAnsi="Arial" w:cs="Arial"/>
          <w:color w:val="0B0B0B"/>
        </w:rPr>
        <w:t xml:space="preserve"> Lello Esposito, e cinque copie DCP offerte da </w:t>
      </w:r>
      <w:proofErr w:type="spellStart"/>
      <w:r w:rsidR="004F4BB2" w:rsidRPr="001970C2">
        <w:rPr>
          <w:rFonts w:ascii="Arial" w:hAnsi="Arial" w:cs="Arial"/>
          <w:color w:val="0B0B0B"/>
        </w:rPr>
        <w:t>Augustus</w:t>
      </w:r>
      <w:proofErr w:type="spellEnd"/>
      <w:r w:rsidR="004F4BB2" w:rsidRPr="001970C2">
        <w:rPr>
          <w:rFonts w:ascii="Arial" w:hAnsi="Arial" w:cs="Arial"/>
          <w:color w:val="0B0B0B"/>
        </w:rPr>
        <w:t xml:space="preserve"> Color per la diffusione nei cine</w:t>
      </w:r>
      <w:r w:rsidR="00445982">
        <w:rPr>
          <w:rFonts w:ascii="Arial" w:hAnsi="Arial" w:cs="Arial"/>
          <w:color w:val="0B0B0B"/>
        </w:rPr>
        <w:t>ma italiani</w:t>
      </w:r>
      <w:r w:rsidR="00D73427">
        <w:rPr>
          <w:rFonts w:ascii="Arial" w:hAnsi="Arial" w:cs="Arial"/>
          <w:color w:val="0B0B0B"/>
        </w:rPr>
        <w:t>,</w:t>
      </w:r>
      <w:r w:rsidR="00445982">
        <w:rPr>
          <w:rFonts w:ascii="Arial" w:hAnsi="Arial" w:cs="Arial"/>
          <w:color w:val="0B0B0B"/>
        </w:rPr>
        <w:t xml:space="preserve"> nonché il lancio sull</w:t>
      </w:r>
      <w:r w:rsidR="004F4BB2" w:rsidRPr="001970C2">
        <w:rPr>
          <w:rFonts w:ascii="Arial" w:hAnsi="Arial" w:cs="Arial"/>
          <w:color w:val="0B0B0B"/>
        </w:rPr>
        <w:t xml:space="preserve">a piattaforma on </w:t>
      </w:r>
      <w:proofErr w:type="spellStart"/>
      <w:r w:rsidR="004F4BB2" w:rsidRPr="001970C2">
        <w:rPr>
          <w:rFonts w:ascii="Arial" w:hAnsi="Arial" w:cs="Arial"/>
          <w:color w:val="0B0B0B"/>
        </w:rPr>
        <w:t>demand</w:t>
      </w:r>
      <w:proofErr w:type="spellEnd"/>
      <w:r w:rsidR="004F4BB2" w:rsidRPr="001970C2">
        <w:rPr>
          <w:rFonts w:ascii="Arial" w:hAnsi="Arial" w:cs="Arial"/>
          <w:color w:val="0B0B0B"/>
        </w:rPr>
        <w:t xml:space="preserve"> di </w:t>
      </w:r>
      <w:proofErr w:type="spellStart"/>
      <w:r w:rsidR="004F4BB2" w:rsidRPr="001970C2">
        <w:rPr>
          <w:rFonts w:ascii="Arial" w:hAnsi="Arial" w:cs="Arial"/>
          <w:color w:val="0B0B0B"/>
        </w:rPr>
        <w:t>FilmTV</w:t>
      </w:r>
      <w:proofErr w:type="spellEnd"/>
      <w:r w:rsidR="004F4BB2" w:rsidRPr="001970C2">
        <w:rPr>
          <w:rFonts w:ascii="Arial" w:hAnsi="Arial" w:cs="Arial"/>
          <w:color w:val="0B0B0B"/>
        </w:rPr>
        <w:t xml:space="preserve">. Per </w:t>
      </w:r>
      <w:proofErr w:type="spellStart"/>
      <w:r w:rsidR="004F4BB2" w:rsidRPr="001970C2">
        <w:rPr>
          <w:rFonts w:ascii="Arial" w:hAnsi="Arial" w:cs="Arial"/>
          <w:b/>
          <w:bCs/>
          <w:color w:val="0B0B0B"/>
        </w:rPr>
        <w:t>SchermoNapoli</w:t>
      </w:r>
      <w:proofErr w:type="spellEnd"/>
      <w:r w:rsidR="004F4BB2" w:rsidRPr="001970C2">
        <w:rPr>
          <w:rFonts w:ascii="Arial" w:hAnsi="Arial" w:cs="Arial"/>
          <w:color w:val="0B0B0B"/>
        </w:rPr>
        <w:t>, a cura d</w:t>
      </w:r>
      <w:r w:rsidR="00D73427">
        <w:rPr>
          <w:rFonts w:ascii="Arial" w:hAnsi="Arial" w:cs="Arial"/>
          <w:color w:val="0B0B0B"/>
        </w:rPr>
        <w:t>i</w:t>
      </w:r>
      <w:r w:rsidR="004F4BB2" w:rsidRPr="001970C2">
        <w:rPr>
          <w:rFonts w:ascii="Arial" w:hAnsi="Arial" w:cs="Arial"/>
          <w:color w:val="0B0B0B"/>
        </w:rPr>
        <w:t xml:space="preserve"> Giuseppe Colella, che comprende Doc, Corti e la sezione Scuole, sono state selezionate oltre </w:t>
      </w:r>
      <w:proofErr w:type="gramStart"/>
      <w:r w:rsidR="004F4BB2" w:rsidRPr="001970C2">
        <w:rPr>
          <w:rFonts w:ascii="Arial" w:hAnsi="Arial" w:cs="Arial"/>
          <w:color w:val="0B0B0B"/>
        </w:rPr>
        <w:t>70</w:t>
      </w:r>
      <w:proofErr w:type="gramEnd"/>
      <w:r w:rsidR="004F4BB2" w:rsidRPr="001970C2">
        <w:rPr>
          <w:rFonts w:ascii="Arial" w:hAnsi="Arial" w:cs="Arial"/>
          <w:color w:val="0B0B0B"/>
        </w:rPr>
        <w:t xml:space="preserve"> opere con volti noti quali </w:t>
      </w:r>
      <w:r w:rsidR="00445982">
        <w:rPr>
          <w:rFonts w:ascii="Arial" w:hAnsi="Arial" w:cs="Arial"/>
          <w:b/>
          <w:bCs/>
          <w:color w:val="101010"/>
        </w:rPr>
        <w:t xml:space="preserve">Mariano </w:t>
      </w:r>
      <w:r w:rsidR="004F4BB2" w:rsidRPr="001970C2">
        <w:rPr>
          <w:rFonts w:ascii="Arial" w:hAnsi="Arial" w:cs="Arial"/>
          <w:b/>
          <w:bCs/>
          <w:color w:val="101010"/>
        </w:rPr>
        <w:t>Rigillo</w:t>
      </w:r>
      <w:r w:rsidR="004F4BB2" w:rsidRPr="001970C2">
        <w:rPr>
          <w:rFonts w:ascii="Arial" w:hAnsi="Arial" w:cs="Arial"/>
          <w:color w:val="101010"/>
        </w:rPr>
        <w:t>, </w:t>
      </w:r>
      <w:r w:rsidR="004F4BB2" w:rsidRPr="001970C2">
        <w:rPr>
          <w:rFonts w:ascii="Arial" w:hAnsi="Arial" w:cs="Arial"/>
          <w:b/>
          <w:bCs/>
          <w:color w:val="101010"/>
        </w:rPr>
        <w:t xml:space="preserve">Felice Imparato, Marina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Confalone</w:t>
      </w:r>
      <w:proofErr w:type="spellEnd"/>
      <w:r w:rsidR="004F4BB2" w:rsidRPr="001970C2">
        <w:rPr>
          <w:rFonts w:ascii="Arial" w:hAnsi="Arial" w:cs="Arial"/>
          <w:b/>
          <w:bCs/>
          <w:color w:val="101010"/>
        </w:rPr>
        <w:t xml:space="preserve">, Ernesto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Mahieux</w:t>
      </w:r>
      <w:proofErr w:type="spellEnd"/>
      <w:r w:rsidR="004F4BB2" w:rsidRPr="001970C2">
        <w:rPr>
          <w:rFonts w:ascii="Arial" w:hAnsi="Arial" w:cs="Arial"/>
          <w:color w:val="0B0B0B"/>
        </w:rPr>
        <w:t>. Le oper</w:t>
      </w:r>
      <w:r>
        <w:rPr>
          <w:rFonts w:ascii="Arial" w:hAnsi="Arial" w:cs="Arial"/>
          <w:color w:val="0B0B0B"/>
        </w:rPr>
        <w:t xml:space="preserve">e premiate saranno distribuite </w:t>
      </w:r>
      <w:r w:rsidR="004F4BB2" w:rsidRPr="001970C2">
        <w:rPr>
          <w:rFonts w:ascii="Arial" w:hAnsi="Arial" w:cs="Arial"/>
          <w:color w:val="0B0B0B"/>
        </w:rPr>
        <w:t>nel circuito culturale in collaborazione con Lab80</w:t>
      </w:r>
      <w:r w:rsidR="00D73427">
        <w:rPr>
          <w:rFonts w:ascii="Arial" w:hAnsi="Arial" w:cs="Arial"/>
          <w:color w:val="0B0B0B"/>
        </w:rPr>
        <w:t>,</w:t>
      </w:r>
      <w:r w:rsidR="004F4BB2" w:rsidRPr="001970C2">
        <w:rPr>
          <w:rFonts w:ascii="Arial" w:hAnsi="Arial" w:cs="Arial"/>
          <w:color w:val="0B0B0B"/>
        </w:rPr>
        <w:t xml:space="preserve"> nel settore home video con </w:t>
      </w:r>
      <w:proofErr w:type="gramStart"/>
      <w:r w:rsidR="004F4BB2" w:rsidRPr="001970C2">
        <w:rPr>
          <w:rFonts w:ascii="Arial" w:hAnsi="Arial" w:cs="Arial"/>
          <w:color w:val="0B0B0B"/>
        </w:rPr>
        <w:t>Cinemaitaliano.info</w:t>
      </w:r>
      <w:proofErr w:type="gramEnd"/>
      <w:r w:rsidR="004F4BB2" w:rsidRPr="001970C2">
        <w:rPr>
          <w:rFonts w:ascii="Arial" w:hAnsi="Arial" w:cs="Arial"/>
          <w:color w:val="0B0B0B"/>
        </w:rPr>
        <w:t xml:space="preserve"> e on line sulla piattaforma di </w:t>
      </w:r>
      <w:proofErr w:type="spellStart"/>
      <w:r w:rsidR="004F4BB2" w:rsidRPr="001970C2">
        <w:rPr>
          <w:rFonts w:ascii="Arial" w:hAnsi="Arial" w:cs="Arial"/>
          <w:color w:val="0B0B0B"/>
        </w:rPr>
        <w:t>FilmTV</w:t>
      </w:r>
      <w:proofErr w:type="spellEnd"/>
      <w:r w:rsidR="004F4BB2" w:rsidRPr="001970C2">
        <w:rPr>
          <w:rFonts w:ascii="Arial" w:hAnsi="Arial" w:cs="Arial"/>
          <w:color w:val="0B0B0B"/>
        </w:rPr>
        <w:t xml:space="preserve"> on </w:t>
      </w:r>
      <w:proofErr w:type="spellStart"/>
      <w:r w:rsidR="004F4BB2" w:rsidRPr="001970C2">
        <w:rPr>
          <w:rFonts w:ascii="Arial" w:hAnsi="Arial" w:cs="Arial"/>
          <w:color w:val="0B0B0B"/>
        </w:rPr>
        <w:t>demand</w:t>
      </w:r>
      <w:proofErr w:type="spellEnd"/>
      <w:r w:rsidR="004F4BB2" w:rsidRPr="001970C2">
        <w:rPr>
          <w:rFonts w:ascii="Arial" w:hAnsi="Arial" w:cs="Arial"/>
          <w:color w:val="0B0B0B"/>
        </w:rPr>
        <w:t>.</w:t>
      </w:r>
      <w:r w:rsidR="00D73427">
        <w:rPr>
          <w:rFonts w:ascii="Arial" w:hAnsi="Arial" w:cs="Arial"/>
          <w:color w:val="0B0B0B"/>
        </w:rPr>
        <w:t xml:space="preserve"> </w:t>
      </w:r>
      <w:r w:rsidR="004F4BB2" w:rsidRPr="001970C2">
        <w:rPr>
          <w:rFonts w:ascii="Arial" w:hAnsi="Arial" w:cs="Arial"/>
          <w:color w:val="0B0B0B"/>
        </w:rPr>
        <w:t xml:space="preserve">I migliori corti saranno segnalati al premio </w:t>
      </w:r>
      <w:r w:rsidR="004F4BB2" w:rsidRPr="001970C2">
        <w:rPr>
          <w:rFonts w:ascii="Arial" w:hAnsi="Arial" w:cs="Arial"/>
          <w:b/>
          <w:bCs/>
          <w:color w:val="0B0B0B"/>
        </w:rPr>
        <w:t>Nastri d’Argento</w:t>
      </w:r>
      <w:r w:rsidR="004F4BB2" w:rsidRPr="001970C2">
        <w:rPr>
          <w:rFonts w:ascii="Arial" w:hAnsi="Arial" w:cs="Arial"/>
          <w:color w:val="0B0B0B"/>
        </w:rPr>
        <w:t xml:space="preserve"> e alla </w:t>
      </w:r>
      <w:r w:rsidR="004F4BB2" w:rsidRPr="001970C2">
        <w:rPr>
          <w:rFonts w:ascii="Arial" w:hAnsi="Arial" w:cs="Arial"/>
          <w:b/>
          <w:bCs/>
          <w:color w:val="0B0B0B"/>
        </w:rPr>
        <w:t>FICE</w:t>
      </w:r>
      <w:r w:rsidR="004F4BB2" w:rsidRPr="001970C2">
        <w:rPr>
          <w:rFonts w:ascii="Arial" w:hAnsi="Arial" w:cs="Arial"/>
          <w:color w:val="0B0B0B"/>
        </w:rPr>
        <w:t xml:space="preserve"> per la circuitazione nei cinema d’essai associati. </w:t>
      </w:r>
      <w:r w:rsidR="004F4BB2" w:rsidRPr="001970C2">
        <w:rPr>
          <w:rFonts w:ascii="Arial" w:hAnsi="Arial" w:cs="Arial"/>
          <w:color w:val="101010"/>
        </w:rPr>
        <w:t xml:space="preserve">Organizzato in collaborazione </w:t>
      </w:r>
      <w:r w:rsidR="004F4BB2" w:rsidRPr="001970C2">
        <w:rPr>
          <w:rFonts w:ascii="Arial" w:hAnsi="Arial" w:cs="Arial"/>
          <w:color w:val="0C0C0C"/>
        </w:rPr>
        <w:t>con l’Accademia di Belle Arti di Napoli, il Corriere del Mezzogiorno e Teatri Uniti,</w:t>
      </w:r>
      <w:r w:rsidR="004F4BB2" w:rsidRPr="001970C2">
        <w:rPr>
          <w:rFonts w:ascii="Arial" w:hAnsi="Arial" w:cs="Arial"/>
          <w:color w:val="1A1A1A"/>
        </w:rPr>
        <w:t xml:space="preserve"> i</w:t>
      </w:r>
      <w:r w:rsidR="004F4BB2" w:rsidRPr="001970C2">
        <w:rPr>
          <w:rFonts w:ascii="Arial" w:hAnsi="Arial" w:cs="Arial"/>
          <w:color w:val="0C0C0C"/>
        </w:rPr>
        <w:t xml:space="preserve">l concorso </w:t>
      </w:r>
      <w:proofErr w:type="spellStart"/>
      <w:r w:rsidR="004F4BB2" w:rsidRPr="001970C2">
        <w:rPr>
          <w:rFonts w:ascii="Arial" w:hAnsi="Arial" w:cs="Arial"/>
          <w:b/>
          <w:bCs/>
          <w:color w:val="0C0C0C"/>
        </w:rPr>
        <w:t>FOTOgrammi</w:t>
      </w:r>
      <w:proofErr w:type="spellEnd"/>
      <w:r w:rsidR="004F4BB2" w:rsidRPr="001970C2">
        <w:rPr>
          <w:rFonts w:ascii="Arial" w:hAnsi="Arial" w:cs="Arial"/>
          <w:color w:val="0C0C0C"/>
        </w:rPr>
        <w:t xml:space="preserve"> celebrerà il centenario di Mario </w:t>
      </w:r>
      <w:proofErr w:type="spellStart"/>
      <w:r w:rsidR="004F4BB2" w:rsidRPr="001970C2">
        <w:rPr>
          <w:rFonts w:ascii="Arial" w:hAnsi="Arial" w:cs="Arial"/>
          <w:color w:val="0C0C0C"/>
        </w:rPr>
        <w:t>Monicelli.</w:t>
      </w:r>
      <w:proofErr w:type="gramStart"/>
      <w:r w:rsidR="004F4BB2" w:rsidRPr="001970C2">
        <w:rPr>
          <w:rFonts w:ascii="Arial" w:hAnsi="Arial" w:cs="Arial"/>
          <w:color w:val="101010"/>
        </w:rPr>
        <w:t>Molte</w:t>
      </w:r>
      <w:proofErr w:type="spellEnd"/>
      <w:proofErr w:type="gramEnd"/>
      <w:r w:rsidR="004F4BB2" w:rsidRPr="001970C2">
        <w:rPr>
          <w:rFonts w:ascii="Arial" w:hAnsi="Arial" w:cs="Arial"/>
          <w:color w:val="101010"/>
        </w:rPr>
        <w:t xml:space="preserve"> le collaborazioni con altri festival cittadini</w:t>
      </w:r>
      <w:r w:rsidR="009E0B65">
        <w:rPr>
          <w:rFonts w:ascii="Arial" w:hAnsi="Arial" w:cs="Arial"/>
          <w:color w:val="101010"/>
        </w:rPr>
        <w:t>: con</w:t>
      </w:r>
      <w:r w:rsidR="004F4BB2" w:rsidRPr="001970C2">
        <w:rPr>
          <w:rFonts w:ascii="Arial" w:hAnsi="Arial" w:cs="Arial"/>
          <w:color w:val="101010"/>
        </w:rPr>
        <w:t xml:space="preserve"> la seconda edizione del progetto </w:t>
      </w:r>
      <w:r w:rsidR="004F4BB2" w:rsidRPr="001970C2">
        <w:rPr>
          <w:rFonts w:ascii="Arial" w:hAnsi="Arial" w:cs="Arial"/>
          <w:b/>
          <w:bCs/>
          <w:color w:val="101010"/>
        </w:rPr>
        <w:t xml:space="preserve">Film in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Residency</w:t>
      </w:r>
      <w:proofErr w:type="spellEnd"/>
      <w:r w:rsidR="004F4BB2" w:rsidRPr="001970C2">
        <w:rPr>
          <w:rFonts w:ascii="Arial" w:hAnsi="Arial" w:cs="Arial"/>
          <w:color w:val="101010"/>
        </w:rPr>
        <w:t xml:space="preserve"> (residenze creative per </w:t>
      </w:r>
      <w:proofErr w:type="spellStart"/>
      <w:r w:rsidR="004F4BB2" w:rsidRPr="001970C2">
        <w:rPr>
          <w:rFonts w:ascii="Arial" w:hAnsi="Arial" w:cs="Arial"/>
          <w:color w:val="101010"/>
        </w:rPr>
        <w:t>film</w:t>
      </w:r>
      <w:r w:rsidR="00D73427">
        <w:rPr>
          <w:rFonts w:ascii="Arial" w:hAnsi="Arial" w:cs="Arial"/>
          <w:color w:val="101010"/>
        </w:rPr>
        <w:t>m</w:t>
      </w:r>
      <w:r w:rsidR="004F4BB2" w:rsidRPr="001970C2">
        <w:rPr>
          <w:rFonts w:ascii="Arial" w:hAnsi="Arial" w:cs="Arial"/>
          <w:color w:val="101010"/>
        </w:rPr>
        <w:t>aker</w:t>
      </w:r>
      <w:proofErr w:type="spellEnd"/>
      <w:r w:rsidR="004F4BB2" w:rsidRPr="001970C2">
        <w:rPr>
          <w:rFonts w:ascii="Arial" w:hAnsi="Arial" w:cs="Arial"/>
          <w:color w:val="101010"/>
        </w:rPr>
        <w:t xml:space="preserve"> internazionali) realizzato in collaborazione con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Altofest</w:t>
      </w:r>
      <w:proofErr w:type="spellEnd"/>
      <w:r w:rsidR="004F4BB2" w:rsidRPr="001970C2">
        <w:rPr>
          <w:rFonts w:ascii="Arial" w:hAnsi="Arial" w:cs="Arial"/>
          <w:b/>
          <w:bCs/>
          <w:color w:val="101010"/>
        </w:rPr>
        <w:t xml:space="preserve"> International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Contemporary</w:t>
      </w:r>
      <w:proofErr w:type="spellEnd"/>
      <w:r w:rsidR="004F4BB2" w:rsidRPr="001970C2">
        <w:rPr>
          <w:rFonts w:ascii="Arial" w:hAnsi="Arial" w:cs="Arial"/>
          <w:b/>
          <w:bCs/>
          <w:color w:val="101010"/>
        </w:rPr>
        <w:t xml:space="preserve"> Live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Arts</w:t>
      </w:r>
      <w:proofErr w:type="spellEnd"/>
      <w:r w:rsidR="00E12719">
        <w:rPr>
          <w:rFonts w:ascii="Arial" w:hAnsi="Arial" w:cs="Arial"/>
          <w:color w:val="101010"/>
        </w:rPr>
        <w:t xml:space="preserve">; </w:t>
      </w:r>
      <w:r w:rsidR="009E0B65">
        <w:rPr>
          <w:rFonts w:ascii="Arial" w:hAnsi="Arial" w:cs="Arial"/>
          <w:color w:val="101010"/>
        </w:rPr>
        <w:t xml:space="preserve">con la </w:t>
      </w:r>
      <w:r w:rsidR="004F4BB2" w:rsidRPr="001970C2">
        <w:rPr>
          <w:rFonts w:ascii="Arial" w:hAnsi="Arial" w:cs="Arial"/>
          <w:color w:val="101010"/>
        </w:rPr>
        <w:t xml:space="preserve">VII edizione de </w:t>
      </w:r>
      <w:r w:rsidR="004F4BB2" w:rsidRPr="00E12719">
        <w:rPr>
          <w:rFonts w:ascii="Arial" w:hAnsi="Arial" w:cs="Arial"/>
          <w:b/>
          <w:bCs/>
          <w:color w:val="101010"/>
        </w:rPr>
        <w:t xml:space="preserve">I </w:t>
      </w:r>
      <w:r w:rsidR="004F4BB2" w:rsidRPr="001970C2">
        <w:rPr>
          <w:rFonts w:ascii="Arial" w:hAnsi="Arial" w:cs="Arial"/>
          <w:b/>
          <w:bCs/>
          <w:color w:val="101010"/>
        </w:rPr>
        <w:t>Corti sul Lettino - Cinema e Psicoanalisi</w:t>
      </w:r>
      <w:r w:rsidR="004F4BB2" w:rsidRPr="001970C2">
        <w:rPr>
          <w:rFonts w:ascii="Arial" w:hAnsi="Arial" w:cs="Arial"/>
          <w:color w:val="101010"/>
        </w:rPr>
        <w:t xml:space="preserve">, ideato e diretto da Ignazio Senatore, la cui giuria sarà composta dal Presidente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Giogiò</w:t>
      </w:r>
      <w:proofErr w:type="spellEnd"/>
      <w:r w:rsidR="004F4BB2" w:rsidRPr="001970C2">
        <w:rPr>
          <w:rFonts w:ascii="Arial" w:hAnsi="Arial" w:cs="Arial"/>
          <w:b/>
          <w:bCs/>
          <w:color w:val="101010"/>
        </w:rPr>
        <w:t xml:space="preserve"> Franchini</w:t>
      </w:r>
      <w:r w:rsidR="004F4BB2" w:rsidRPr="001970C2">
        <w:rPr>
          <w:rFonts w:ascii="Arial" w:hAnsi="Arial" w:cs="Arial"/>
          <w:color w:val="101010"/>
        </w:rPr>
        <w:t xml:space="preserve">, </w:t>
      </w:r>
      <w:r w:rsidR="00E12719">
        <w:rPr>
          <w:rFonts w:ascii="Arial" w:hAnsi="Arial" w:cs="Arial"/>
          <w:color w:val="101010"/>
        </w:rPr>
        <w:t>con</w:t>
      </w:r>
      <w:r w:rsidR="00D73427">
        <w:rPr>
          <w:rFonts w:ascii="Arial" w:hAnsi="Arial" w:cs="Arial"/>
          <w:color w:val="101010"/>
        </w:rPr>
        <w:t xml:space="preserve"> </w:t>
      </w:r>
      <w:r w:rsidR="004F4BB2" w:rsidRPr="001970C2">
        <w:rPr>
          <w:rFonts w:ascii="Arial" w:hAnsi="Arial" w:cs="Arial"/>
          <w:b/>
          <w:bCs/>
          <w:color w:val="101010"/>
        </w:rPr>
        <w:t>Maurizio De Giovanni</w:t>
      </w:r>
      <w:r w:rsidR="004F4BB2" w:rsidRPr="001970C2">
        <w:rPr>
          <w:rFonts w:ascii="Arial" w:hAnsi="Arial" w:cs="Arial"/>
          <w:color w:val="101010"/>
        </w:rPr>
        <w:t xml:space="preserve">, </w:t>
      </w:r>
      <w:r w:rsidR="004F4BB2" w:rsidRPr="001970C2">
        <w:rPr>
          <w:rFonts w:ascii="Arial" w:hAnsi="Arial" w:cs="Arial"/>
          <w:b/>
          <w:bCs/>
          <w:color w:val="101010"/>
        </w:rPr>
        <w:t>Rosaria De Cicco</w:t>
      </w:r>
      <w:r w:rsidR="004F4BB2" w:rsidRPr="001970C2">
        <w:rPr>
          <w:rFonts w:ascii="Arial" w:hAnsi="Arial" w:cs="Arial"/>
          <w:color w:val="101010"/>
        </w:rPr>
        <w:t xml:space="preserve">, </w:t>
      </w:r>
      <w:r w:rsidR="004F4BB2" w:rsidRPr="001970C2">
        <w:rPr>
          <w:rFonts w:ascii="Arial" w:hAnsi="Arial" w:cs="Arial"/>
          <w:b/>
          <w:bCs/>
          <w:color w:val="101010"/>
        </w:rPr>
        <w:t>Peppe Lanzetta</w:t>
      </w:r>
      <w:r w:rsidR="00CA3F11">
        <w:rPr>
          <w:rFonts w:ascii="Arial" w:hAnsi="Arial" w:cs="Arial"/>
          <w:color w:val="101010"/>
        </w:rPr>
        <w:t>,</w:t>
      </w:r>
      <w:r w:rsidR="004F4BB2" w:rsidRPr="001970C2">
        <w:rPr>
          <w:rFonts w:ascii="Arial" w:hAnsi="Arial" w:cs="Arial"/>
          <w:color w:val="101010"/>
        </w:rPr>
        <w:t> </w:t>
      </w:r>
      <w:r w:rsidR="00D73427">
        <w:rPr>
          <w:rFonts w:ascii="Arial" w:hAnsi="Arial" w:cs="Arial"/>
          <w:color w:val="101010"/>
        </w:rPr>
        <w:t>c</w:t>
      </w:r>
      <w:r w:rsidR="00CA3F11">
        <w:rPr>
          <w:rFonts w:ascii="Arial" w:hAnsi="Arial" w:cs="Arial"/>
          <w:color w:val="101010"/>
        </w:rPr>
        <w:t>on</w:t>
      </w:r>
      <w:r w:rsidR="004F4BB2" w:rsidRPr="001970C2">
        <w:rPr>
          <w:rFonts w:ascii="Arial" w:hAnsi="Arial" w:cs="Arial"/>
          <w:color w:val="101010"/>
        </w:rPr>
        <w:t xml:space="preserve"> la 20^ Edizione di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Artecinema</w:t>
      </w:r>
      <w:proofErr w:type="spellEnd"/>
      <w:r w:rsidR="004F4BB2" w:rsidRPr="001970C2">
        <w:rPr>
          <w:rFonts w:ascii="Arial" w:hAnsi="Arial" w:cs="Arial"/>
          <w:b/>
          <w:bCs/>
          <w:color w:val="101010"/>
        </w:rPr>
        <w:t xml:space="preserve"> - Festival Internazionale di Film sull'Arte Contemporanea</w:t>
      </w:r>
      <w:r w:rsidR="00CA3F11">
        <w:rPr>
          <w:rFonts w:ascii="Arial" w:hAnsi="Arial" w:cs="Arial"/>
          <w:b/>
          <w:bCs/>
          <w:color w:val="101010"/>
        </w:rPr>
        <w:t xml:space="preserve">, </w:t>
      </w:r>
      <w:r w:rsidR="00CA3F11" w:rsidRPr="00CA3F11">
        <w:rPr>
          <w:rFonts w:ascii="Arial" w:hAnsi="Arial" w:cs="Arial"/>
          <w:bCs/>
          <w:color w:val="101010"/>
        </w:rPr>
        <w:t>presentata da</w:t>
      </w:r>
      <w:r w:rsidR="00D73427">
        <w:rPr>
          <w:rFonts w:ascii="Arial" w:hAnsi="Arial" w:cs="Arial"/>
          <w:bCs/>
          <w:color w:val="101010"/>
        </w:rPr>
        <w:t xml:space="preserve"> </w:t>
      </w:r>
      <w:r w:rsidR="00CA3F11">
        <w:rPr>
          <w:rFonts w:ascii="Arial" w:hAnsi="Arial" w:cs="Arial"/>
          <w:color w:val="101010"/>
        </w:rPr>
        <w:t>Laura Trisorio</w:t>
      </w:r>
      <w:r w:rsidR="004F4BB2" w:rsidRPr="001970C2">
        <w:rPr>
          <w:rFonts w:ascii="Arial" w:hAnsi="Arial" w:cs="Arial"/>
          <w:color w:val="101010"/>
        </w:rPr>
        <w:t>.</w:t>
      </w:r>
      <w:r w:rsidR="00D73427">
        <w:rPr>
          <w:rFonts w:ascii="Arial" w:hAnsi="Arial" w:cs="Arial"/>
          <w:color w:val="101010"/>
        </w:rPr>
        <w:t xml:space="preserve"> </w:t>
      </w:r>
      <w:r w:rsidR="004F4BB2" w:rsidRPr="001970C2">
        <w:rPr>
          <w:rFonts w:ascii="Arial" w:hAnsi="Arial" w:cs="Arial"/>
          <w:color w:val="101010"/>
        </w:rPr>
        <w:t xml:space="preserve">Rinnovati gli appuntamenti con </w:t>
      </w:r>
      <w:r w:rsidR="004F4BB2" w:rsidRPr="001970C2">
        <w:rPr>
          <w:rFonts w:ascii="Arial" w:hAnsi="Arial" w:cs="Arial"/>
          <w:b/>
          <w:bCs/>
          <w:color w:val="101010"/>
        </w:rPr>
        <w:t>Ciak sul lungomar</w:t>
      </w:r>
      <w:r w:rsidR="00D73427">
        <w:rPr>
          <w:rFonts w:ascii="Arial" w:hAnsi="Arial" w:cs="Arial"/>
          <w:b/>
          <w:bCs/>
          <w:color w:val="101010"/>
        </w:rPr>
        <w:t>e</w:t>
      </w:r>
      <w:r w:rsidR="00244A59">
        <w:rPr>
          <w:rFonts w:ascii="Arial" w:hAnsi="Arial" w:cs="Arial"/>
          <w:b/>
          <w:bCs/>
          <w:color w:val="101010"/>
        </w:rPr>
        <w:t xml:space="preserve"> (</w:t>
      </w:r>
      <w:r w:rsidR="00244A59">
        <w:rPr>
          <w:rFonts w:ascii="Arial" w:hAnsi="Arial" w:cs="Arial"/>
          <w:color w:val="101010"/>
        </w:rPr>
        <w:t>in collaborazione con</w:t>
      </w:r>
      <w:r w:rsidR="00D73427">
        <w:rPr>
          <w:rFonts w:ascii="Arial" w:hAnsi="Arial" w:cs="Arial"/>
          <w:color w:val="101010"/>
        </w:rPr>
        <w:t xml:space="preserve"> </w:t>
      </w:r>
      <w:r w:rsidR="004F4BB2" w:rsidRPr="001970C2">
        <w:rPr>
          <w:rFonts w:ascii="Arial" w:hAnsi="Arial" w:cs="Arial"/>
          <w:b/>
          <w:bCs/>
          <w:color w:val="101010"/>
        </w:rPr>
        <w:t xml:space="preserve">Campania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Movietour</w:t>
      </w:r>
      <w:proofErr w:type="spellEnd"/>
      <w:r w:rsidR="00D73427">
        <w:rPr>
          <w:rFonts w:ascii="Arial" w:hAnsi="Arial" w:cs="Arial"/>
          <w:b/>
          <w:bCs/>
          <w:color w:val="101010"/>
        </w:rPr>
        <w:t xml:space="preserve"> </w:t>
      </w:r>
      <w:r w:rsidR="004F4BB2" w:rsidRPr="001970C2">
        <w:rPr>
          <w:rFonts w:ascii="Arial" w:hAnsi="Arial" w:cs="Arial"/>
          <w:color w:val="101010"/>
        </w:rPr>
        <w:t>e</w:t>
      </w:r>
      <w:r w:rsidR="004F4BB2" w:rsidRPr="001970C2">
        <w:rPr>
          <w:rFonts w:ascii="Arial" w:hAnsi="Arial" w:cs="Arial"/>
          <w:b/>
          <w:bCs/>
          <w:color w:val="101010"/>
        </w:rPr>
        <w:t xml:space="preserve"> Sire Coop</w:t>
      </w:r>
      <w:r w:rsidR="00244A59">
        <w:rPr>
          <w:rFonts w:ascii="Arial" w:hAnsi="Arial" w:cs="Arial"/>
          <w:color w:val="101010"/>
        </w:rPr>
        <w:t>), con</w:t>
      </w:r>
      <w:r w:rsidR="004F4BB2" w:rsidRPr="001970C2">
        <w:rPr>
          <w:rFonts w:ascii="Arial" w:hAnsi="Arial" w:cs="Arial"/>
          <w:color w:val="101010"/>
        </w:rPr>
        <w:t xml:space="preserve"> la cena di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Cinegustologia</w:t>
      </w:r>
      <w:proofErr w:type="spellEnd"/>
      <w:r w:rsidR="00E12719">
        <w:rPr>
          <w:rFonts w:ascii="Arial" w:hAnsi="Arial" w:cs="Arial"/>
          <w:color w:val="101010"/>
        </w:rPr>
        <w:t xml:space="preserve"> di M</w:t>
      </w:r>
      <w:r w:rsidR="00CA3F11">
        <w:rPr>
          <w:rFonts w:ascii="Arial" w:hAnsi="Arial" w:cs="Arial"/>
          <w:color w:val="101010"/>
        </w:rPr>
        <w:t>arco Lombardi</w:t>
      </w:r>
      <w:r w:rsidR="00D73427">
        <w:rPr>
          <w:rFonts w:ascii="Arial" w:hAnsi="Arial" w:cs="Arial"/>
          <w:color w:val="101010"/>
        </w:rPr>
        <w:t xml:space="preserve"> </w:t>
      </w:r>
      <w:r w:rsidR="00244A59" w:rsidRPr="00CA3F11">
        <w:rPr>
          <w:rFonts w:ascii="Arial" w:hAnsi="Arial" w:cs="Arial"/>
          <w:bCs/>
          <w:color w:val="101010"/>
        </w:rPr>
        <w:t xml:space="preserve">presso il </w:t>
      </w:r>
      <w:proofErr w:type="spellStart"/>
      <w:r w:rsidR="00244A59" w:rsidRPr="00CA3F11">
        <w:rPr>
          <w:rFonts w:ascii="Arial" w:hAnsi="Arial" w:cs="Arial"/>
          <w:bCs/>
          <w:color w:val="101010"/>
        </w:rPr>
        <w:t>Gourmeet</w:t>
      </w:r>
      <w:proofErr w:type="spellEnd"/>
      <w:r w:rsidR="00244A59" w:rsidRPr="00CA3F11">
        <w:rPr>
          <w:rFonts w:ascii="Arial" w:hAnsi="Arial" w:cs="Arial"/>
          <w:color w:val="101010"/>
        </w:rPr>
        <w:t>,</w:t>
      </w:r>
      <w:r w:rsidR="00244A59" w:rsidRPr="001970C2">
        <w:rPr>
          <w:rFonts w:ascii="Arial" w:hAnsi="Arial" w:cs="Arial"/>
          <w:color w:val="101010"/>
        </w:rPr>
        <w:t xml:space="preserve"> in Via Alabardieri, 8</w:t>
      </w:r>
      <w:r w:rsidR="00244A59">
        <w:rPr>
          <w:rFonts w:ascii="Arial" w:hAnsi="Arial" w:cs="Arial"/>
          <w:color w:val="101010"/>
        </w:rPr>
        <w:t xml:space="preserve">, dove si terranno anche i </w:t>
      </w:r>
      <w:proofErr w:type="spellStart"/>
      <w:r w:rsidR="004F4BB2" w:rsidRPr="001970C2">
        <w:rPr>
          <w:rFonts w:ascii="Arial" w:hAnsi="Arial" w:cs="Arial"/>
          <w:b/>
          <w:bCs/>
          <w:color w:val="101010"/>
        </w:rPr>
        <w:t>Cinegourmeet</w:t>
      </w:r>
      <w:proofErr w:type="spellEnd"/>
      <w:r w:rsidR="00D73427">
        <w:rPr>
          <w:rFonts w:ascii="Arial" w:hAnsi="Arial" w:cs="Arial"/>
          <w:b/>
          <w:bCs/>
          <w:color w:val="101010"/>
        </w:rPr>
        <w:t xml:space="preserve"> </w:t>
      </w:r>
      <w:r w:rsidR="004F4BB2" w:rsidRPr="001970C2">
        <w:rPr>
          <w:rFonts w:ascii="Arial" w:hAnsi="Arial" w:cs="Arial"/>
          <w:b/>
          <w:bCs/>
          <w:color w:val="101010"/>
        </w:rPr>
        <w:t>-</w:t>
      </w:r>
      <w:r w:rsidR="00D73427">
        <w:rPr>
          <w:rFonts w:ascii="Arial" w:hAnsi="Arial" w:cs="Arial"/>
          <w:b/>
          <w:bCs/>
          <w:color w:val="101010"/>
        </w:rPr>
        <w:t xml:space="preserve"> </w:t>
      </w:r>
      <w:r w:rsidR="004F4BB2" w:rsidRPr="001970C2">
        <w:rPr>
          <w:rFonts w:ascii="Arial" w:hAnsi="Arial" w:cs="Arial"/>
          <w:b/>
          <w:bCs/>
          <w:color w:val="101010"/>
        </w:rPr>
        <w:t>incontri di gusto</w:t>
      </w:r>
      <w:r w:rsidR="00244A59">
        <w:rPr>
          <w:rFonts w:ascii="Arial" w:hAnsi="Arial" w:cs="Arial"/>
          <w:b/>
          <w:bCs/>
          <w:color w:val="101010"/>
        </w:rPr>
        <w:t xml:space="preserve">. </w:t>
      </w:r>
      <w:r w:rsidR="004F4BB2" w:rsidRPr="00E12719">
        <w:rPr>
          <w:rFonts w:ascii="Arial" w:hAnsi="Arial" w:cs="Arial"/>
          <w:bCs/>
          <w:color w:val="0C0C0C"/>
          <w:u w:color="09007E"/>
        </w:rPr>
        <w:t xml:space="preserve">Il Napoli Film Festival è organizzato dall'Associazione </w:t>
      </w:r>
      <w:proofErr w:type="spellStart"/>
      <w:r w:rsidR="004F4BB2" w:rsidRPr="00E12719">
        <w:rPr>
          <w:rFonts w:ascii="Arial" w:hAnsi="Arial" w:cs="Arial"/>
          <w:bCs/>
          <w:color w:val="0C0C0C"/>
          <w:u w:color="09007E"/>
        </w:rPr>
        <w:t>Napolicinema</w:t>
      </w:r>
      <w:proofErr w:type="spellEnd"/>
      <w:r w:rsidR="004F4BB2" w:rsidRPr="00E12719">
        <w:rPr>
          <w:rFonts w:ascii="Arial" w:hAnsi="Arial" w:cs="Arial"/>
          <w:bCs/>
          <w:color w:val="0C0C0C"/>
          <w:u w:color="09007E"/>
        </w:rPr>
        <w:t xml:space="preserve"> con il sostegno del MIBACT e il patrocinio </w:t>
      </w:r>
      <w:proofErr w:type="gramStart"/>
      <w:r w:rsidR="004F4BB2" w:rsidRPr="00E12719">
        <w:rPr>
          <w:rFonts w:ascii="Arial" w:hAnsi="Arial" w:cs="Arial"/>
          <w:bCs/>
          <w:color w:val="0C0C0C"/>
          <w:u w:color="09007E"/>
        </w:rPr>
        <w:t>del</w:t>
      </w:r>
      <w:r w:rsidR="00D73427">
        <w:rPr>
          <w:rFonts w:ascii="Arial" w:hAnsi="Arial" w:cs="Arial"/>
          <w:bCs/>
          <w:color w:val="0C0C0C"/>
          <w:u w:color="09007E"/>
        </w:rPr>
        <w:t xml:space="preserve">l' </w:t>
      </w:r>
      <w:proofErr w:type="gramEnd"/>
      <w:r w:rsidR="00D73427">
        <w:rPr>
          <w:rFonts w:ascii="Arial" w:hAnsi="Arial" w:cs="Arial"/>
          <w:bCs/>
          <w:color w:val="0C0C0C"/>
          <w:u w:color="09007E"/>
        </w:rPr>
        <w:t>Ambasciata Cubana in Italia, del</w:t>
      </w:r>
      <w:r w:rsidR="004F4BB2" w:rsidRPr="00E12719">
        <w:rPr>
          <w:rFonts w:ascii="Arial" w:hAnsi="Arial" w:cs="Arial"/>
          <w:bCs/>
          <w:color w:val="0C0C0C"/>
          <w:u w:color="09007E"/>
        </w:rPr>
        <w:t xml:space="preserve"> M</w:t>
      </w:r>
      <w:r w:rsidR="00D73427">
        <w:rPr>
          <w:rFonts w:ascii="Arial" w:hAnsi="Arial" w:cs="Arial"/>
          <w:bCs/>
          <w:color w:val="0C0C0C"/>
          <w:u w:color="09007E"/>
        </w:rPr>
        <w:t>.</w:t>
      </w:r>
      <w:r w:rsidR="004F4BB2" w:rsidRPr="00E12719">
        <w:rPr>
          <w:rFonts w:ascii="Arial" w:hAnsi="Arial" w:cs="Arial"/>
          <w:bCs/>
          <w:color w:val="0C0C0C"/>
          <w:u w:color="09007E"/>
        </w:rPr>
        <w:t>I</w:t>
      </w:r>
      <w:r w:rsidR="00D73427">
        <w:rPr>
          <w:rFonts w:ascii="Arial" w:hAnsi="Arial" w:cs="Arial"/>
          <w:bCs/>
          <w:color w:val="0C0C0C"/>
          <w:u w:color="09007E"/>
        </w:rPr>
        <w:t>.</w:t>
      </w:r>
      <w:r w:rsidR="004F4BB2" w:rsidRPr="00E12719">
        <w:rPr>
          <w:rFonts w:ascii="Arial" w:hAnsi="Arial" w:cs="Arial"/>
          <w:bCs/>
          <w:color w:val="0C0C0C"/>
          <w:u w:color="09007E"/>
        </w:rPr>
        <w:t>U</w:t>
      </w:r>
      <w:r w:rsidR="00D73427">
        <w:rPr>
          <w:rFonts w:ascii="Arial" w:hAnsi="Arial" w:cs="Arial"/>
          <w:bCs/>
          <w:color w:val="0C0C0C"/>
          <w:u w:color="09007E"/>
        </w:rPr>
        <w:t>.</w:t>
      </w:r>
      <w:r w:rsidR="004F4BB2" w:rsidRPr="00E12719">
        <w:rPr>
          <w:rFonts w:ascii="Arial" w:hAnsi="Arial" w:cs="Arial"/>
          <w:bCs/>
          <w:color w:val="0C0C0C"/>
          <w:u w:color="09007E"/>
        </w:rPr>
        <w:t>R</w:t>
      </w:r>
      <w:r w:rsidR="00D73427">
        <w:rPr>
          <w:rFonts w:ascii="Arial" w:hAnsi="Arial" w:cs="Arial"/>
          <w:bCs/>
          <w:color w:val="0C0C0C"/>
          <w:u w:color="09007E"/>
        </w:rPr>
        <w:t>.</w:t>
      </w:r>
      <w:r w:rsidR="004F4BB2" w:rsidRPr="00E12719">
        <w:rPr>
          <w:rFonts w:ascii="Arial" w:hAnsi="Arial" w:cs="Arial"/>
          <w:bCs/>
          <w:color w:val="0C0C0C"/>
          <w:u w:color="09007E"/>
        </w:rPr>
        <w:t>, della Regione Campania e del Comune di Napoli - Assessorato alla Cultura e al Turismo.</w:t>
      </w:r>
    </w:p>
    <w:p w14:paraId="0509E03A" w14:textId="77777777" w:rsidR="00244A59" w:rsidRPr="00445982" w:rsidRDefault="00244A59" w:rsidP="00445982">
      <w:pPr>
        <w:widowControl w:val="0"/>
        <w:autoSpaceDE w:val="0"/>
        <w:autoSpaceDN w:val="0"/>
        <w:adjustRightInd w:val="0"/>
        <w:ind w:left="-709" w:right="-142"/>
        <w:jc w:val="both"/>
        <w:rPr>
          <w:rFonts w:ascii="Arial" w:hAnsi="Arial" w:cs="Arial"/>
          <w:b/>
          <w:bCs/>
          <w:color w:val="101010"/>
        </w:rPr>
      </w:pPr>
    </w:p>
    <w:p w14:paraId="66EBB76E" w14:textId="77777777" w:rsidR="005A6109" w:rsidRDefault="0013453E" w:rsidP="005A6109">
      <w:pPr>
        <w:widowControl w:val="0"/>
        <w:autoSpaceDE w:val="0"/>
        <w:autoSpaceDN w:val="0"/>
        <w:adjustRightInd w:val="0"/>
        <w:ind w:left="-709" w:right="-142"/>
        <w:jc w:val="both"/>
        <w:rPr>
          <w:rFonts w:ascii="Arial" w:hAnsi="Arial" w:cs="Arial"/>
          <w:color w:val="1A1A1A"/>
        </w:rPr>
      </w:pPr>
      <w:hyperlink r:id="rId7" w:history="1">
        <w:r w:rsidR="004F4BB2" w:rsidRPr="005A6109">
          <w:rPr>
            <w:rFonts w:ascii="Arial" w:hAnsi="Arial" w:cs="Arial"/>
            <w:color w:val="103CC0"/>
            <w:sz w:val="20"/>
            <w:szCs w:val="20"/>
            <w:u w:val="single" w:color="103CC0"/>
          </w:rPr>
          <w:t>www.napolifilmfestival.com</w:t>
        </w:r>
      </w:hyperlink>
    </w:p>
    <w:p w14:paraId="7BE8F729" w14:textId="77777777" w:rsidR="005A6109" w:rsidRDefault="004F4BB2" w:rsidP="005A6109">
      <w:pPr>
        <w:widowControl w:val="0"/>
        <w:autoSpaceDE w:val="0"/>
        <w:autoSpaceDN w:val="0"/>
        <w:adjustRightInd w:val="0"/>
        <w:ind w:left="-709" w:right="-142"/>
        <w:jc w:val="both"/>
        <w:rPr>
          <w:rFonts w:ascii="Arial" w:hAnsi="Arial" w:cs="Arial"/>
          <w:color w:val="1A1A1A"/>
        </w:rPr>
      </w:pPr>
      <w:r w:rsidRPr="005A6109">
        <w:rPr>
          <w:rFonts w:ascii="Arial" w:hAnsi="Arial" w:cs="Arial"/>
          <w:color w:val="0C0C0C"/>
          <w:sz w:val="20"/>
          <w:szCs w:val="20"/>
          <w:u w:color="09007E"/>
        </w:rPr>
        <w:t>Ufficio stampa Napoli Film Festival</w:t>
      </w:r>
    </w:p>
    <w:p w14:paraId="335ED7EE" w14:textId="77777777" w:rsidR="005A6109" w:rsidRDefault="0013453E" w:rsidP="005A6109">
      <w:pPr>
        <w:widowControl w:val="0"/>
        <w:autoSpaceDE w:val="0"/>
        <w:autoSpaceDN w:val="0"/>
        <w:adjustRightInd w:val="0"/>
        <w:ind w:left="-709" w:right="-142"/>
        <w:jc w:val="both"/>
        <w:rPr>
          <w:rFonts w:ascii="Arial" w:hAnsi="Arial" w:cs="Arial"/>
          <w:color w:val="1A1A1A"/>
        </w:rPr>
      </w:pPr>
      <w:hyperlink r:id="rId8" w:history="1">
        <w:r w:rsidR="004F4BB2" w:rsidRPr="005A6109">
          <w:rPr>
            <w:rFonts w:ascii="Arial" w:hAnsi="Arial" w:cs="Arial"/>
            <w:color w:val="103CC0"/>
            <w:sz w:val="20"/>
            <w:szCs w:val="20"/>
            <w:u w:val="single" w:color="103CC0"/>
          </w:rPr>
          <w:t>press@napolifilmfestival.com</w:t>
        </w:r>
      </w:hyperlink>
    </w:p>
    <w:p w14:paraId="588E9F00" w14:textId="77777777" w:rsidR="00394161" w:rsidRPr="005A6109" w:rsidRDefault="004F4BB2" w:rsidP="005A6109">
      <w:pPr>
        <w:widowControl w:val="0"/>
        <w:autoSpaceDE w:val="0"/>
        <w:autoSpaceDN w:val="0"/>
        <w:adjustRightInd w:val="0"/>
        <w:ind w:left="-709" w:right="-142"/>
        <w:jc w:val="both"/>
        <w:rPr>
          <w:rFonts w:ascii="Arial" w:hAnsi="Arial" w:cs="Arial"/>
          <w:color w:val="1A1A1A"/>
        </w:rPr>
      </w:pPr>
      <w:r w:rsidRPr="005A6109">
        <w:rPr>
          <w:rFonts w:ascii="Arial" w:hAnsi="Arial" w:cs="Arial"/>
          <w:color w:val="0C0C0C"/>
          <w:sz w:val="20"/>
          <w:szCs w:val="20"/>
          <w:u w:color="09007E"/>
        </w:rPr>
        <w:t xml:space="preserve">Simona </w:t>
      </w:r>
      <w:proofErr w:type="spellStart"/>
      <w:r w:rsidRPr="005A6109">
        <w:rPr>
          <w:rFonts w:ascii="Arial" w:hAnsi="Arial" w:cs="Arial"/>
          <w:color w:val="0C0C0C"/>
          <w:sz w:val="20"/>
          <w:szCs w:val="20"/>
          <w:u w:color="09007E"/>
        </w:rPr>
        <w:t>MartinoTel</w:t>
      </w:r>
      <w:proofErr w:type="spellEnd"/>
      <w:r w:rsidRPr="005A6109">
        <w:rPr>
          <w:rFonts w:ascii="Arial" w:hAnsi="Arial" w:cs="Arial"/>
          <w:color w:val="0C0C0C"/>
          <w:sz w:val="20"/>
          <w:szCs w:val="20"/>
          <w:u w:color="09007E"/>
        </w:rPr>
        <w:t>. </w:t>
      </w:r>
      <w:hyperlink r:id="rId9" w:history="1">
        <w:r w:rsidRPr="005A6109">
          <w:rPr>
            <w:rFonts w:ascii="Arial" w:hAnsi="Arial" w:cs="Arial"/>
            <w:color w:val="103CC0"/>
            <w:sz w:val="20"/>
            <w:szCs w:val="20"/>
            <w:u w:val="single" w:color="103CC0"/>
          </w:rPr>
          <w:t>+39 081 19204770</w:t>
        </w:r>
      </w:hyperlink>
      <w:r w:rsidRPr="005A6109">
        <w:rPr>
          <w:rFonts w:ascii="Arial" w:hAnsi="Arial" w:cs="Arial"/>
          <w:color w:val="0C0C0C"/>
          <w:sz w:val="20"/>
          <w:szCs w:val="20"/>
          <w:u w:color="09007E"/>
        </w:rPr>
        <w:t> – </w:t>
      </w:r>
      <w:hyperlink r:id="rId10" w:history="1">
        <w:r w:rsidRPr="005A6109">
          <w:rPr>
            <w:rFonts w:ascii="Arial" w:hAnsi="Arial" w:cs="Arial"/>
            <w:color w:val="103CC0"/>
            <w:sz w:val="20"/>
            <w:szCs w:val="20"/>
            <w:u w:val="single" w:color="103CC0"/>
          </w:rPr>
          <w:t>+39 3351313281</w:t>
        </w:r>
      </w:hyperlink>
      <w:r w:rsidRPr="005A6109">
        <w:rPr>
          <w:rFonts w:ascii="Arial" w:hAnsi="Arial" w:cs="Arial"/>
          <w:color w:val="0C0C0C"/>
          <w:sz w:val="20"/>
          <w:szCs w:val="20"/>
          <w:u w:color="09007E"/>
        </w:rPr>
        <w:t>Email: </w:t>
      </w:r>
      <w:hyperlink r:id="rId11" w:history="1">
        <w:r w:rsidRPr="005A6109">
          <w:rPr>
            <w:rFonts w:ascii="Arial" w:hAnsi="Arial" w:cs="Arial"/>
            <w:color w:val="0C0BA2"/>
            <w:sz w:val="20"/>
            <w:szCs w:val="20"/>
            <w:u w:val="single" w:color="0C0BA2"/>
          </w:rPr>
          <w:t>simonamartino2009@gmail.com</w:t>
        </w:r>
      </w:hyperlink>
    </w:p>
    <w:sectPr w:rsidR="00394161" w:rsidRPr="005A6109" w:rsidSect="005A6109">
      <w:headerReference w:type="default" r:id="rId12"/>
      <w:pgSz w:w="11900" w:h="16840"/>
      <w:pgMar w:top="1135" w:right="56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5598E" w14:textId="77777777" w:rsidR="00324DDB" w:rsidRDefault="00324DDB" w:rsidP="0007423F">
      <w:r>
        <w:separator/>
      </w:r>
    </w:p>
  </w:endnote>
  <w:endnote w:type="continuationSeparator" w:id="0">
    <w:p w14:paraId="76B10544" w14:textId="77777777" w:rsidR="00324DDB" w:rsidRDefault="00324DDB" w:rsidP="00074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69F29" w14:textId="77777777" w:rsidR="00324DDB" w:rsidRDefault="00324DDB" w:rsidP="0007423F">
      <w:r>
        <w:separator/>
      </w:r>
    </w:p>
  </w:footnote>
  <w:footnote w:type="continuationSeparator" w:id="0">
    <w:p w14:paraId="58B03F5E" w14:textId="77777777" w:rsidR="00324DDB" w:rsidRDefault="00324DDB" w:rsidP="000742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8B3CF" w14:textId="77777777" w:rsidR="009E0B65" w:rsidRDefault="009E0B65" w:rsidP="007629CD">
    <w:pPr>
      <w:pStyle w:val="Intestazione"/>
      <w:jc w:val="center"/>
    </w:pPr>
    <w:r>
      <w:rPr>
        <w:noProof/>
      </w:rPr>
      <w:drawing>
        <wp:inline distT="0" distB="0" distL="0" distR="0" wp14:anchorId="092CE78E" wp14:editId="1ABBFA12">
          <wp:extent cx="1880417" cy="471098"/>
          <wp:effectExtent l="0" t="0" r="0" b="1206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- Da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1617" cy="471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7FB4"/>
    <w:rsid w:val="0007423F"/>
    <w:rsid w:val="000B5DE6"/>
    <w:rsid w:val="0013453E"/>
    <w:rsid w:val="0018701B"/>
    <w:rsid w:val="001970C2"/>
    <w:rsid w:val="001E4A34"/>
    <w:rsid w:val="00244A59"/>
    <w:rsid w:val="002B3D69"/>
    <w:rsid w:val="00324DDB"/>
    <w:rsid w:val="00370105"/>
    <w:rsid w:val="00394161"/>
    <w:rsid w:val="003A25E8"/>
    <w:rsid w:val="00427FB4"/>
    <w:rsid w:val="00445982"/>
    <w:rsid w:val="00455B8B"/>
    <w:rsid w:val="004A2588"/>
    <w:rsid w:val="004D6485"/>
    <w:rsid w:val="004E47E6"/>
    <w:rsid w:val="004F4BB2"/>
    <w:rsid w:val="005378A0"/>
    <w:rsid w:val="005A6109"/>
    <w:rsid w:val="005B0B3F"/>
    <w:rsid w:val="006F20C2"/>
    <w:rsid w:val="007629CD"/>
    <w:rsid w:val="00823C49"/>
    <w:rsid w:val="00970A01"/>
    <w:rsid w:val="009E0B65"/>
    <w:rsid w:val="009F66D7"/>
    <w:rsid w:val="00A80ACA"/>
    <w:rsid w:val="00A9065C"/>
    <w:rsid w:val="00B02183"/>
    <w:rsid w:val="00B25404"/>
    <w:rsid w:val="00CA3F11"/>
    <w:rsid w:val="00D36BFD"/>
    <w:rsid w:val="00D73427"/>
    <w:rsid w:val="00E12719"/>
    <w:rsid w:val="00E1408C"/>
    <w:rsid w:val="00EC4617"/>
    <w:rsid w:val="00EE5E7C"/>
    <w:rsid w:val="00F15E65"/>
    <w:rsid w:val="00F8665E"/>
    <w:rsid w:val="00FB3733"/>
    <w:rsid w:val="00FB7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967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E6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42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7423F"/>
  </w:style>
  <w:style w:type="paragraph" w:styleId="Pidipagina">
    <w:name w:val="footer"/>
    <w:basedOn w:val="Normale"/>
    <w:link w:val="PidipaginaCarattere"/>
    <w:uiPriority w:val="99"/>
    <w:unhideWhenUsed/>
    <w:rsid w:val="000742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7423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29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629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42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7423F"/>
  </w:style>
  <w:style w:type="paragraph" w:styleId="Pidipagina">
    <w:name w:val="footer"/>
    <w:basedOn w:val="Normale"/>
    <w:link w:val="PidipaginaCarattere"/>
    <w:uiPriority w:val="99"/>
    <w:unhideWhenUsed/>
    <w:rsid w:val="000742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7423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29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629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imonamartino2009@gmail.com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napolifilmfestival.com/" TargetMode="External"/><Relationship Id="rId8" Type="http://schemas.openxmlformats.org/officeDocument/2006/relationships/hyperlink" Target="mailto:press@napolifilmfestival.com" TargetMode="External"/><Relationship Id="rId9" Type="http://schemas.openxmlformats.org/officeDocument/2006/relationships/hyperlink" Target="tel:%2B39%20081%2019204770" TargetMode="External"/><Relationship Id="rId10" Type="http://schemas.openxmlformats.org/officeDocument/2006/relationships/hyperlink" Target="tel:%2B39%20335131328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733</Words>
  <Characters>4180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Martino</dc:creator>
  <cp:lastModifiedBy>Simona Martino</cp:lastModifiedBy>
  <cp:revision>4</cp:revision>
  <dcterms:created xsi:type="dcterms:W3CDTF">2015-09-24T16:23:00Z</dcterms:created>
  <dcterms:modified xsi:type="dcterms:W3CDTF">2015-09-24T16:44:00Z</dcterms:modified>
</cp:coreProperties>
</file>